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89625F7" w14:textId="77777777" w:rsidR="00AC3BC8" w:rsidRDefault="00AC3BC8">
      <w:pPr>
        <w:pStyle w:val="Text"/>
        <w:jc w:val="center"/>
        <w:rPr>
          <w:rFonts w:ascii="Arial" w:hAnsi="Arial" w:cs="Arial"/>
          <w:b/>
          <w:bCs/>
          <w:color w:val="000000"/>
          <w:sz w:val="32"/>
          <w:szCs w:val="32"/>
        </w:rPr>
      </w:pPr>
    </w:p>
    <w:p w14:paraId="233B2E94" w14:textId="77777777" w:rsidR="00AC3BC8" w:rsidRDefault="00AC3BC8">
      <w:pPr>
        <w:pStyle w:val="Text"/>
        <w:jc w:val="center"/>
        <w:rPr>
          <w:rFonts w:ascii="Arial" w:hAnsi="Arial" w:cs="Arial"/>
          <w:b/>
          <w:bCs/>
          <w:color w:val="000000"/>
          <w:sz w:val="32"/>
          <w:szCs w:val="32"/>
        </w:rPr>
      </w:pPr>
      <w:r>
        <w:rPr>
          <w:rFonts w:ascii="Arial" w:hAnsi="Arial" w:cs="Arial"/>
          <w:b/>
          <w:bCs/>
          <w:color w:val="000000"/>
          <w:sz w:val="32"/>
          <w:szCs w:val="32"/>
        </w:rPr>
        <w:t xml:space="preserve">KUPNÍ SMLOUVA </w:t>
      </w:r>
      <w:proofErr w:type="gramStart"/>
      <w:r>
        <w:rPr>
          <w:rFonts w:ascii="Arial" w:hAnsi="Arial" w:cs="Arial"/>
          <w:b/>
          <w:bCs/>
          <w:color w:val="000000"/>
          <w:sz w:val="32"/>
          <w:szCs w:val="32"/>
        </w:rPr>
        <w:t>č....</w:t>
      </w:r>
      <w:proofErr w:type="gramEnd"/>
    </w:p>
    <w:p w14:paraId="30769FEF" w14:textId="77777777" w:rsidR="00AC3BC8" w:rsidRDefault="00AC3BC8">
      <w:pPr>
        <w:suppressAutoHyphens w:val="0"/>
        <w:jc w:val="center"/>
        <w:rPr>
          <w:rFonts w:ascii="Arial" w:hAnsi="Arial" w:cs="Arial"/>
          <w:sz w:val="22"/>
          <w:szCs w:val="22"/>
          <w:lang w:eastAsia="en-US"/>
        </w:rPr>
      </w:pPr>
      <w:r>
        <w:rPr>
          <w:rFonts w:ascii="Arial" w:hAnsi="Arial" w:cs="Arial"/>
          <w:sz w:val="22"/>
          <w:szCs w:val="22"/>
          <w:lang w:eastAsia="en-US"/>
        </w:rPr>
        <w:t xml:space="preserve">kterou podle </w:t>
      </w:r>
      <w:proofErr w:type="spellStart"/>
      <w:r>
        <w:rPr>
          <w:rFonts w:ascii="Arial" w:hAnsi="Arial" w:cs="Arial"/>
          <w:sz w:val="22"/>
          <w:szCs w:val="22"/>
          <w:lang w:eastAsia="en-US"/>
        </w:rPr>
        <w:t>ust</w:t>
      </w:r>
      <w:proofErr w:type="spellEnd"/>
      <w:r>
        <w:rPr>
          <w:rFonts w:ascii="Arial" w:hAnsi="Arial" w:cs="Arial"/>
          <w:sz w:val="22"/>
          <w:szCs w:val="22"/>
          <w:lang w:eastAsia="en-US"/>
        </w:rPr>
        <w:t>. § 2079 a násl. zák. č. 89/2012 Sb., občanského zákoníku</w:t>
      </w:r>
    </w:p>
    <w:p w14:paraId="51E26831" w14:textId="77777777" w:rsidR="00AC3BC8" w:rsidRDefault="00AC3BC8">
      <w:pPr>
        <w:suppressAutoHyphens w:val="0"/>
        <w:jc w:val="center"/>
        <w:rPr>
          <w:rFonts w:ascii="Arial" w:hAnsi="Arial" w:cs="Arial"/>
          <w:sz w:val="22"/>
          <w:szCs w:val="22"/>
          <w:lang w:eastAsia="en-US"/>
        </w:rPr>
      </w:pPr>
      <w:r>
        <w:rPr>
          <w:rFonts w:ascii="Arial" w:hAnsi="Arial" w:cs="Arial"/>
          <w:sz w:val="22"/>
          <w:szCs w:val="22"/>
          <w:lang w:eastAsia="en-US"/>
        </w:rPr>
        <w:t>uzavírají níže uvedeného dne měsíce a roku</w:t>
      </w:r>
    </w:p>
    <w:p w14:paraId="75C40DDE" w14:textId="77777777" w:rsidR="00AC3BC8" w:rsidRDefault="00AC3BC8">
      <w:pPr>
        <w:jc w:val="center"/>
        <w:rPr>
          <w:rFonts w:ascii="Arial" w:hAnsi="Arial" w:cs="Arial"/>
        </w:rPr>
      </w:pPr>
    </w:p>
    <w:p w14:paraId="7D54F754" w14:textId="77777777" w:rsidR="00AC3BC8" w:rsidRDefault="00AC3BC8">
      <w:pPr>
        <w:pStyle w:val="Identifikacestran"/>
        <w:spacing w:line="240" w:lineRule="auto"/>
        <w:rPr>
          <w:rFonts w:ascii="Arial" w:hAnsi="Arial" w:cs="Arial"/>
        </w:rPr>
      </w:pPr>
    </w:p>
    <w:p w14:paraId="3FA1511E" w14:textId="77777777" w:rsidR="00AC3BC8" w:rsidRDefault="00AC3BC8">
      <w:pPr>
        <w:rPr>
          <w:rFonts w:ascii="Arial" w:hAnsi="Arial" w:cs="Arial"/>
          <w:sz w:val="28"/>
          <w:szCs w:val="28"/>
        </w:rPr>
      </w:pPr>
      <w:r>
        <w:rPr>
          <w:rFonts w:ascii="Arial" w:hAnsi="Arial" w:cs="Arial"/>
          <w:b/>
          <w:bCs/>
          <w:sz w:val="22"/>
          <w:szCs w:val="22"/>
        </w:rPr>
        <w:t>Smluvní strany:</w:t>
      </w:r>
    </w:p>
    <w:p w14:paraId="2AB1D2A0" w14:textId="77777777" w:rsidR="00AC3BC8" w:rsidRDefault="00AC3BC8">
      <w:pPr>
        <w:rPr>
          <w:rFonts w:ascii="Arial" w:hAnsi="Arial" w:cs="Arial"/>
          <w:sz w:val="28"/>
          <w:szCs w:val="28"/>
        </w:rPr>
      </w:pPr>
    </w:p>
    <w:p w14:paraId="02EA1F18" w14:textId="77777777" w:rsidR="00AC3BC8" w:rsidRDefault="00AC3BC8">
      <w:pPr>
        <w:pStyle w:val="Odstavecseseznamem1"/>
        <w:ind w:left="0"/>
        <w:rPr>
          <w:rFonts w:ascii="Arial" w:hAnsi="Arial" w:cs="Arial"/>
          <w:b/>
          <w:bCs/>
        </w:rPr>
      </w:pPr>
      <w:r>
        <w:rPr>
          <w:rFonts w:ascii="Arial" w:hAnsi="Arial" w:cs="Arial"/>
          <w:b/>
          <w:bCs/>
        </w:rPr>
        <w:t>Nemocnice Třebíč, příspěvková organizace</w:t>
      </w:r>
    </w:p>
    <w:p w14:paraId="6AB77C76" w14:textId="77777777" w:rsidR="00AC3BC8" w:rsidRDefault="00AC3BC8">
      <w:pPr>
        <w:pStyle w:val="Odstavecseseznamem1"/>
        <w:ind w:left="0"/>
        <w:rPr>
          <w:rFonts w:ascii="Arial" w:hAnsi="Arial" w:cs="Arial"/>
        </w:rPr>
      </w:pPr>
      <w:r>
        <w:rPr>
          <w:rFonts w:ascii="Arial" w:hAnsi="Arial" w:cs="Arial"/>
        </w:rPr>
        <w:t>sídlo: Purkyňovo nám. 133/2, 674 01 Třebíč</w:t>
      </w:r>
    </w:p>
    <w:p w14:paraId="1C2EA32C" w14:textId="77777777" w:rsidR="00AC3BC8" w:rsidRDefault="00AC3BC8">
      <w:pPr>
        <w:pStyle w:val="Odstavecseseznamem1"/>
        <w:ind w:left="0"/>
        <w:rPr>
          <w:rFonts w:ascii="Arial" w:hAnsi="Arial" w:cs="Arial"/>
        </w:rPr>
      </w:pPr>
      <w:r>
        <w:rPr>
          <w:rFonts w:ascii="Arial" w:hAnsi="Arial" w:cs="Arial"/>
        </w:rPr>
        <w:t>IČO: 00839396</w:t>
      </w:r>
    </w:p>
    <w:p w14:paraId="44369378" w14:textId="77777777" w:rsidR="00AC3BC8" w:rsidRDefault="00AC3BC8">
      <w:pPr>
        <w:pStyle w:val="Odstavecseseznamem1"/>
        <w:ind w:left="0"/>
        <w:rPr>
          <w:rFonts w:ascii="Arial" w:hAnsi="Arial" w:cs="Arial"/>
        </w:rPr>
      </w:pPr>
      <w:r>
        <w:rPr>
          <w:rFonts w:ascii="Arial" w:hAnsi="Arial" w:cs="Arial"/>
        </w:rPr>
        <w:t>DIČ: CZ00839396</w:t>
      </w:r>
    </w:p>
    <w:p w14:paraId="7CC43D2E" w14:textId="77777777" w:rsidR="00AC3BC8" w:rsidRDefault="00AC3BC8">
      <w:pPr>
        <w:pStyle w:val="Odstavecseseznamem1"/>
        <w:ind w:left="0"/>
        <w:rPr>
          <w:rFonts w:ascii="Arial" w:hAnsi="Arial" w:cs="Arial"/>
        </w:rPr>
      </w:pPr>
      <w:r>
        <w:rPr>
          <w:rFonts w:ascii="Arial" w:hAnsi="Arial" w:cs="Arial"/>
        </w:rPr>
        <w:t xml:space="preserve">zapsaná v Obchodním rejstříku vedeném Krajským soudem v Brně pod </w:t>
      </w:r>
      <w:proofErr w:type="spellStart"/>
      <w:r>
        <w:rPr>
          <w:rFonts w:ascii="Arial" w:hAnsi="Arial" w:cs="Arial"/>
        </w:rPr>
        <w:t>sp</w:t>
      </w:r>
      <w:proofErr w:type="spellEnd"/>
      <w:r>
        <w:rPr>
          <w:rFonts w:ascii="Arial" w:hAnsi="Arial" w:cs="Arial"/>
        </w:rPr>
        <w:t xml:space="preserve">. zn. </w:t>
      </w:r>
      <w:proofErr w:type="spellStart"/>
      <w:r>
        <w:rPr>
          <w:rFonts w:ascii="Arial" w:hAnsi="Arial" w:cs="Arial"/>
        </w:rPr>
        <w:t>Pr</w:t>
      </w:r>
      <w:proofErr w:type="spellEnd"/>
      <w:r>
        <w:rPr>
          <w:rFonts w:ascii="Arial" w:hAnsi="Arial" w:cs="Arial"/>
        </w:rPr>
        <w:t xml:space="preserve"> 1441</w:t>
      </w:r>
    </w:p>
    <w:p w14:paraId="0F6BFEB5" w14:textId="57E85189" w:rsidR="00AC3BC8" w:rsidRDefault="00AC3BC8">
      <w:pPr>
        <w:pStyle w:val="Odstavecseseznamem1"/>
        <w:ind w:left="0"/>
        <w:rPr>
          <w:rFonts w:ascii="Arial" w:hAnsi="Arial" w:cs="Arial"/>
        </w:rPr>
      </w:pPr>
      <w:r>
        <w:rPr>
          <w:rFonts w:ascii="Arial" w:hAnsi="Arial" w:cs="Arial"/>
        </w:rPr>
        <w:t xml:space="preserve">zastoupená: Ing. Evou Tomášovou, </w:t>
      </w:r>
      <w:r w:rsidR="005274D8">
        <w:rPr>
          <w:rFonts w:ascii="Arial" w:hAnsi="Arial" w:cs="Arial"/>
        </w:rPr>
        <w:t>ředitelem</w:t>
      </w:r>
    </w:p>
    <w:p w14:paraId="3D1715EF" w14:textId="77777777" w:rsidR="00AC3BC8" w:rsidRDefault="00AC3BC8">
      <w:pPr>
        <w:pStyle w:val="Odstavecseseznamem1"/>
        <w:ind w:left="0"/>
        <w:rPr>
          <w:rFonts w:ascii="Arial" w:hAnsi="Arial" w:cs="Arial"/>
        </w:rPr>
      </w:pPr>
      <w:r>
        <w:rPr>
          <w:rFonts w:ascii="Arial" w:hAnsi="Arial" w:cs="Arial"/>
        </w:rPr>
        <w:t>bankovní spojení: Komerční banka, a.s.</w:t>
      </w:r>
    </w:p>
    <w:p w14:paraId="69B7B23C" w14:textId="00F766F0" w:rsidR="006E723A" w:rsidRDefault="00AC3BC8" w:rsidP="005274D8">
      <w:pPr>
        <w:pStyle w:val="Odstavecseseznamem1"/>
        <w:ind w:left="0"/>
        <w:rPr>
          <w:rFonts w:ascii="Arial" w:hAnsi="Arial" w:cs="Arial"/>
        </w:rPr>
      </w:pPr>
      <w:r>
        <w:rPr>
          <w:rFonts w:ascii="Arial" w:hAnsi="Arial" w:cs="Arial"/>
        </w:rPr>
        <w:t xml:space="preserve">číslo účtu: </w:t>
      </w:r>
      <w:r w:rsidR="005274D8" w:rsidRPr="005274D8">
        <w:rPr>
          <w:rFonts w:ascii="Arial" w:hAnsi="Arial" w:cs="Arial"/>
        </w:rPr>
        <w:t>19-7759270227</w:t>
      </w:r>
      <w:r w:rsidR="005274D8">
        <w:rPr>
          <w:rFonts w:ascii="Arial" w:hAnsi="Arial" w:cs="Arial"/>
        </w:rPr>
        <w:t>/0100</w:t>
      </w:r>
      <w:r w:rsidR="006E723A">
        <w:rPr>
          <w:rFonts w:ascii="Arial" w:hAnsi="Arial" w:cs="Arial"/>
        </w:rPr>
        <w:t xml:space="preserve"> (investiční účet)</w:t>
      </w:r>
    </w:p>
    <w:p w14:paraId="41F80512" w14:textId="2E34B0F2" w:rsidR="0089060C" w:rsidRPr="006E723A" w:rsidRDefault="006E723A" w:rsidP="005274D8">
      <w:pPr>
        <w:pStyle w:val="Odstavecseseznamem1"/>
        <w:ind w:left="0"/>
        <w:rPr>
          <w:rFonts w:ascii="Arial" w:hAnsi="Arial" w:cs="Arial"/>
        </w:rPr>
      </w:pPr>
      <w:r>
        <w:rPr>
          <w:rFonts w:ascii="Arial" w:hAnsi="Arial" w:cs="Arial"/>
        </w:rPr>
        <w:t xml:space="preserve">                 </w:t>
      </w:r>
      <w:r w:rsidR="005274D8" w:rsidRPr="006E723A">
        <w:rPr>
          <w:rFonts w:ascii="Arial" w:hAnsi="Arial" w:cs="Arial"/>
        </w:rPr>
        <w:t>12338711/0100</w:t>
      </w:r>
      <w:r w:rsidRPr="006E723A">
        <w:rPr>
          <w:rFonts w:ascii="Arial" w:hAnsi="Arial" w:cs="Arial"/>
        </w:rPr>
        <w:t xml:space="preserve"> (provozní účet)</w:t>
      </w:r>
    </w:p>
    <w:p w14:paraId="77DB0A1B" w14:textId="77777777" w:rsidR="00675003" w:rsidRDefault="00675003" w:rsidP="005274D8">
      <w:pPr>
        <w:pStyle w:val="Odstavecseseznamem1"/>
        <w:ind w:left="0"/>
        <w:rPr>
          <w:rFonts w:ascii="Arial" w:hAnsi="Arial" w:cs="Arial"/>
          <w:sz w:val="24"/>
          <w:szCs w:val="24"/>
        </w:rPr>
      </w:pPr>
    </w:p>
    <w:p w14:paraId="11DA08D5" w14:textId="62E75117" w:rsidR="00AC3BC8" w:rsidRDefault="00AC3BC8" w:rsidP="005274D8">
      <w:pPr>
        <w:pStyle w:val="Odstavecseseznamem1"/>
        <w:ind w:left="0"/>
        <w:rPr>
          <w:rFonts w:ascii="Arial" w:hAnsi="Arial" w:cs="Arial"/>
          <w:sz w:val="28"/>
          <w:szCs w:val="28"/>
        </w:rPr>
      </w:pPr>
      <w:r>
        <w:rPr>
          <w:rFonts w:ascii="Arial" w:hAnsi="Arial" w:cs="Arial"/>
          <w:i/>
          <w:iCs/>
        </w:rPr>
        <w:t>jako kupující na straně jedné (dále jen „Kupující“)</w:t>
      </w:r>
    </w:p>
    <w:p w14:paraId="7491A0A1" w14:textId="77777777" w:rsidR="00AC3BC8" w:rsidRDefault="00AC3BC8">
      <w:pPr>
        <w:rPr>
          <w:rFonts w:ascii="Arial" w:hAnsi="Arial" w:cs="Arial"/>
          <w:sz w:val="28"/>
          <w:szCs w:val="28"/>
        </w:rPr>
      </w:pPr>
    </w:p>
    <w:p w14:paraId="11CC24BF" w14:textId="77777777" w:rsidR="00AC3BC8" w:rsidRDefault="00AC3BC8">
      <w:pPr>
        <w:jc w:val="center"/>
        <w:rPr>
          <w:rFonts w:ascii="Arial" w:hAnsi="Arial" w:cs="Arial"/>
          <w:sz w:val="28"/>
          <w:szCs w:val="28"/>
        </w:rPr>
      </w:pPr>
      <w:r>
        <w:rPr>
          <w:rFonts w:ascii="Arial" w:hAnsi="Arial" w:cs="Arial"/>
          <w:sz w:val="22"/>
          <w:szCs w:val="22"/>
        </w:rPr>
        <w:t>a</w:t>
      </w:r>
    </w:p>
    <w:p w14:paraId="5FAA685C" w14:textId="77777777" w:rsidR="00AC3BC8" w:rsidRDefault="00AC3BC8">
      <w:pPr>
        <w:rPr>
          <w:rFonts w:ascii="Arial" w:hAnsi="Arial" w:cs="Arial"/>
          <w:sz w:val="28"/>
          <w:szCs w:val="28"/>
        </w:rPr>
      </w:pPr>
    </w:p>
    <w:p w14:paraId="27727B5F" w14:textId="77777777" w:rsidR="00AC3BC8" w:rsidRDefault="00AC3BC8">
      <w:pPr>
        <w:pStyle w:val="Odstavecseseznamem1"/>
        <w:ind w:left="0"/>
        <w:rPr>
          <w:rFonts w:ascii="Arial" w:hAnsi="Arial" w:cs="Arial"/>
        </w:rPr>
      </w:pPr>
      <w:r>
        <w:rPr>
          <w:rFonts w:ascii="Arial" w:hAnsi="Arial" w:cs="Arial"/>
        </w:rPr>
        <w:t>Jméno/název prodávajícího:…………………………</w:t>
      </w:r>
      <w:proofErr w:type="gramStart"/>
      <w:r>
        <w:rPr>
          <w:rFonts w:ascii="Arial" w:hAnsi="Arial" w:cs="Arial"/>
        </w:rPr>
        <w:t>…..</w:t>
      </w:r>
      <w:proofErr w:type="gramEnd"/>
    </w:p>
    <w:p w14:paraId="6DF3BF34" w14:textId="77777777" w:rsidR="00AC3BC8" w:rsidRDefault="00AC3BC8">
      <w:pPr>
        <w:rPr>
          <w:rFonts w:ascii="Arial" w:hAnsi="Arial" w:cs="Arial"/>
          <w:sz w:val="22"/>
          <w:szCs w:val="22"/>
        </w:rPr>
      </w:pPr>
      <w:r>
        <w:rPr>
          <w:rFonts w:ascii="Arial" w:hAnsi="Arial" w:cs="Arial"/>
          <w:sz w:val="22"/>
          <w:szCs w:val="22"/>
        </w:rPr>
        <w:t>sídlo: / místo podnikání:</w:t>
      </w:r>
    </w:p>
    <w:p w14:paraId="3AFB29F9" w14:textId="77777777" w:rsidR="00AC3BC8" w:rsidRDefault="00AC3BC8">
      <w:pPr>
        <w:rPr>
          <w:rFonts w:ascii="Arial" w:hAnsi="Arial" w:cs="Arial"/>
          <w:sz w:val="22"/>
          <w:szCs w:val="22"/>
        </w:rPr>
      </w:pPr>
      <w:r>
        <w:rPr>
          <w:rFonts w:ascii="Arial" w:hAnsi="Arial" w:cs="Arial"/>
          <w:sz w:val="22"/>
          <w:szCs w:val="22"/>
        </w:rPr>
        <w:t>IČO: …………………………………</w:t>
      </w:r>
      <w:proofErr w:type="gramStart"/>
      <w:r>
        <w:rPr>
          <w:rFonts w:ascii="Arial" w:hAnsi="Arial" w:cs="Arial"/>
          <w:sz w:val="22"/>
          <w:szCs w:val="22"/>
        </w:rPr>
        <w:t>…..,</w:t>
      </w:r>
      <w:proofErr w:type="gramEnd"/>
    </w:p>
    <w:p w14:paraId="50860781" w14:textId="77777777" w:rsidR="00AC3BC8" w:rsidRDefault="00AC3BC8">
      <w:pPr>
        <w:rPr>
          <w:rFonts w:ascii="Arial" w:hAnsi="Arial" w:cs="Arial"/>
          <w:sz w:val="22"/>
          <w:szCs w:val="22"/>
        </w:rPr>
      </w:pPr>
      <w:r>
        <w:rPr>
          <w:rFonts w:ascii="Arial" w:hAnsi="Arial" w:cs="Arial"/>
          <w:sz w:val="22"/>
          <w:szCs w:val="22"/>
        </w:rPr>
        <w:t>DIČ: …………………………………</w:t>
      </w:r>
      <w:proofErr w:type="gramStart"/>
      <w:r>
        <w:rPr>
          <w:rFonts w:ascii="Arial" w:hAnsi="Arial" w:cs="Arial"/>
          <w:sz w:val="22"/>
          <w:szCs w:val="22"/>
        </w:rPr>
        <w:t>…..,</w:t>
      </w:r>
      <w:proofErr w:type="gramEnd"/>
    </w:p>
    <w:p w14:paraId="40DAB5BB" w14:textId="77777777" w:rsidR="00AC3BC8" w:rsidRDefault="00AC3BC8">
      <w:pPr>
        <w:rPr>
          <w:rFonts w:ascii="Arial" w:hAnsi="Arial" w:cs="Arial"/>
          <w:sz w:val="22"/>
          <w:szCs w:val="22"/>
        </w:rPr>
      </w:pPr>
      <w:r>
        <w:rPr>
          <w:rFonts w:ascii="Arial" w:hAnsi="Arial" w:cs="Arial"/>
          <w:sz w:val="22"/>
          <w:szCs w:val="22"/>
        </w:rPr>
        <w:t>společnost / fyzická osoba zapsaná v obchodním / živnostenském rejstříku vedeném: ……………………………………………………</w:t>
      </w:r>
    </w:p>
    <w:p w14:paraId="217AA6EB" w14:textId="77777777" w:rsidR="00AC3BC8" w:rsidRDefault="00AC3BC8">
      <w:pPr>
        <w:rPr>
          <w:rFonts w:ascii="Arial" w:hAnsi="Arial" w:cs="Arial"/>
          <w:sz w:val="22"/>
          <w:szCs w:val="22"/>
        </w:rPr>
      </w:pPr>
      <w:r>
        <w:rPr>
          <w:rFonts w:ascii="Arial" w:hAnsi="Arial" w:cs="Arial"/>
          <w:sz w:val="22"/>
          <w:szCs w:val="22"/>
        </w:rPr>
        <w:t>pod značkou / číslem:</w:t>
      </w:r>
    </w:p>
    <w:p w14:paraId="796252FE" w14:textId="77777777" w:rsidR="00AC3BC8" w:rsidRDefault="00AC3BC8">
      <w:pPr>
        <w:rPr>
          <w:rFonts w:ascii="Arial" w:hAnsi="Arial" w:cs="Arial"/>
          <w:sz w:val="22"/>
          <w:szCs w:val="22"/>
        </w:rPr>
      </w:pPr>
      <w:r>
        <w:rPr>
          <w:rFonts w:ascii="Arial" w:hAnsi="Arial" w:cs="Arial"/>
          <w:sz w:val="22"/>
          <w:szCs w:val="22"/>
        </w:rPr>
        <w:t>zastoupená ………………………………………………</w:t>
      </w:r>
    </w:p>
    <w:p w14:paraId="4C16E15E" w14:textId="77777777" w:rsidR="00AC3BC8" w:rsidRDefault="00AC3BC8">
      <w:pPr>
        <w:rPr>
          <w:rFonts w:ascii="Arial" w:hAnsi="Arial" w:cs="Arial"/>
          <w:sz w:val="22"/>
          <w:szCs w:val="22"/>
        </w:rPr>
      </w:pPr>
      <w:r>
        <w:rPr>
          <w:rFonts w:ascii="Arial" w:hAnsi="Arial" w:cs="Arial"/>
          <w:sz w:val="22"/>
          <w:szCs w:val="22"/>
        </w:rPr>
        <w:t>bankovní spojení: …………………………………</w:t>
      </w:r>
      <w:proofErr w:type="gramStart"/>
      <w:r>
        <w:rPr>
          <w:rFonts w:ascii="Arial" w:hAnsi="Arial" w:cs="Arial"/>
          <w:sz w:val="22"/>
          <w:szCs w:val="22"/>
        </w:rPr>
        <w:t>…..,</w:t>
      </w:r>
      <w:proofErr w:type="gramEnd"/>
    </w:p>
    <w:p w14:paraId="24D0C02C" w14:textId="77777777" w:rsidR="00AC3BC8" w:rsidRDefault="00AC3BC8">
      <w:pPr>
        <w:rPr>
          <w:rFonts w:ascii="Arial" w:hAnsi="Arial" w:cs="Arial"/>
          <w:sz w:val="28"/>
          <w:szCs w:val="28"/>
        </w:rPr>
      </w:pPr>
      <w:r>
        <w:rPr>
          <w:rFonts w:ascii="Arial" w:hAnsi="Arial" w:cs="Arial"/>
          <w:sz w:val="22"/>
          <w:szCs w:val="22"/>
        </w:rPr>
        <w:t>číslo účtu: ………………………………………………</w:t>
      </w:r>
    </w:p>
    <w:p w14:paraId="77691679" w14:textId="77777777" w:rsidR="00AC3BC8" w:rsidRDefault="00AC3BC8">
      <w:pPr>
        <w:ind w:left="372" w:firstLine="348"/>
        <w:rPr>
          <w:rFonts w:ascii="Arial" w:hAnsi="Arial" w:cs="Arial"/>
          <w:sz w:val="28"/>
          <w:szCs w:val="28"/>
        </w:rPr>
      </w:pPr>
    </w:p>
    <w:p w14:paraId="15900C88" w14:textId="77777777" w:rsidR="00AC3BC8" w:rsidRDefault="00AC3BC8">
      <w:pPr>
        <w:rPr>
          <w:rFonts w:ascii="Arial" w:hAnsi="Arial" w:cs="Arial"/>
          <w:i/>
          <w:iCs/>
          <w:sz w:val="28"/>
          <w:szCs w:val="28"/>
        </w:rPr>
      </w:pPr>
      <w:r>
        <w:rPr>
          <w:rFonts w:ascii="Arial" w:hAnsi="Arial" w:cs="Arial"/>
          <w:i/>
          <w:iCs/>
          <w:sz w:val="22"/>
          <w:szCs w:val="22"/>
        </w:rPr>
        <w:t>jako prodávající na straně druhé (dále jen „Prodávající“)</w:t>
      </w:r>
    </w:p>
    <w:p w14:paraId="523D7886" w14:textId="77777777" w:rsidR="00AC3BC8" w:rsidRDefault="00AC3BC8">
      <w:pPr>
        <w:ind w:left="372" w:firstLine="348"/>
        <w:rPr>
          <w:rFonts w:ascii="Arial" w:hAnsi="Arial" w:cs="Arial"/>
          <w:i/>
          <w:iCs/>
          <w:sz w:val="28"/>
          <w:szCs w:val="28"/>
        </w:rPr>
      </w:pPr>
    </w:p>
    <w:p w14:paraId="1B459296" w14:textId="77777777" w:rsidR="00AC3BC8" w:rsidRDefault="00AC3BC8">
      <w:pPr>
        <w:jc w:val="center"/>
        <w:rPr>
          <w:rFonts w:ascii="Arial" w:hAnsi="Arial" w:cs="Arial"/>
        </w:rPr>
      </w:pPr>
    </w:p>
    <w:p w14:paraId="5715392A" w14:textId="77777777" w:rsidR="00AC3BC8" w:rsidRDefault="00AC3BC8">
      <w:pPr>
        <w:jc w:val="center"/>
        <w:rPr>
          <w:rFonts w:ascii="Arial" w:hAnsi="Arial" w:cs="Arial"/>
          <w:sz w:val="22"/>
          <w:szCs w:val="22"/>
        </w:rPr>
      </w:pPr>
      <w:r>
        <w:rPr>
          <w:rFonts w:ascii="Arial" w:hAnsi="Arial" w:cs="Arial"/>
          <w:sz w:val="22"/>
          <w:szCs w:val="22"/>
        </w:rPr>
        <w:t>takto:</w:t>
      </w:r>
    </w:p>
    <w:p w14:paraId="643EF4B2" w14:textId="77777777" w:rsidR="00AC3BC8" w:rsidRDefault="00AC3BC8">
      <w:pPr>
        <w:pStyle w:val="Smlouva1"/>
        <w:pageBreakBefore/>
        <w:numPr>
          <w:ilvl w:val="0"/>
          <w:numId w:val="4"/>
        </w:numPr>
        <w:ind w:left="709" w:hanging="709"/>
        <w:rPr>
          <w:rFonts w:ascii="Arial" w:hAnsi="Arial" w:cs="Arial"/>
        </w:rPr>
      </w:pPr>
      <w:r>
        <w:rPr>
          <w:rFonts w:ascii="Arial" w:hAnsi="Arial" w:cs="Arial"/>
        </w:rPr>
        <w:lastRenderedPageBreak/>
        <w:tab/>
        <w:t>Úvodní ustanovení</w:t>
      </w:r>
    </w:p>
    <w:p w14:paraId="5E3E34D7" w14:textId="708ED59B" w:rsidR="00AC3BC8" w:rsidRPr="005C163D" w:rsidRDefault="00AC3BC8" w:rsidP="004D5BA4">
      <w:pPr>
        <w:pStyle w:val="Odstavec"/>
        <w:tabs>
          <w:tab w:val="clear" w:pos="141"/>
          <w:tab w:val="clear" w:pos="709"/>
        </w:tabs>
        <w:ind w:left="709" w:hanging="709"/>
      </w:pPr>
      <w:r w:rsidRPr="005C163D">
        <w:t xml:space="preserve">Kupující prohlašuje, že je veřejným zadavatelem ve smyslu § 4 odst. 1 písm. d) zákona </w:t>
      </w:r>
      <w:r w:rsidR="00CE2749">
        <w:br/>
      </w:r>
      <w:r w:rsidRPr="005C163D">
        <w:t>č. 134/2016 Sb., o zadávání veřejných zakázek, ve znění pozdějších předpisů (dále jen „</w:t>
      </w:r>
      <w:r w:rsidRPr="004D5BA4">
        <w:t>zákon o VZ</w:t>
      </w:r>
      <w:r w:rsidRPr="005C163D">
        <w:t>“). Kupující je podle zákona o VZ povinen zadat veřejnou zakázku v zadávacím řízení.</w:t>
      </w:r>
    </w:p>
    <w:p w14:paraId="137E16B1" w14:textId="77777777" w:rsidR="00AC3BC8" w:rsidRPr="003A3297" w:rsidRDefault="00AC3BC8" w:rsidP="004D5BA4">
      <w:pPr>
        <w:pStyle w:val="Odstavec"/>
        <w:tabs>
          <w:tab w:val="clear" w:pos="141"/>
          <w:tab w:val="clear" w:pos="709"/>
        </w:tabs>
        <w:ind w:left="709" w:hanging="709"/>
      </w:pPr>
      <w:r w:rsidRPr="006D2DB3">
        <w:t xml:space="preserve">Kupující dále prohlašuje, že oznámil zahájení zadávacího </w:t>
      </w:r>
      <w:r w:rsidR="003A3297" w:rsidRPr="006D2DB3">
        <w:t xml:space="preserve">řízení </w:t>
      </w:r>
      <w:r w:rsidRPr="006D2DB3">
        <w:t>v informačním systému způsobem podle § 212 zákona o</w:t>
      </w:r>
      <w:r w:rsidR="003A3297" w:rsidRPr="006D2DB3">
        <w:t xml:space="preserve"> VZ </w:t>
      </w:r>
      <w:r w:rsidRPr="006D2DB3">
        <w:t xml:space="preserve">otevřené řízení ve smyslu § 56 zákona o VZ za účelem zadání veřejné zakázky s názvem </w:t>
      </w:r>
      <w:r w:rsidRPr="004D5BA4">
        <w:t>„</w:t>
      </w:r>
      <w:r w:rsidR="00920C4C" w:rsidRPr="004D5BA4">
        <w:t>NMR a přístroje do prostředí NMR</w:t>
      </w:r>
      <w:r w:rsidR="00015E27" w:rsidRPr="004D5BA4">
        <w:t xml:space="preserve"> – II.</w:t>
      </w:r>
      <w:r w:rsidRPr="004D5BA4">
        <w:t>“</w:t>
      </w:r>
      <w:r w:rsidRPr="003A3297">
        <w:t xml:space="preserve"> (dále jen „</w:t>
      </w:r>
      <w:r w:rsidRPr="004D5BA4">
        <w:t>Veřejná zakázka</w:t>
      </w:r>
      <w:r w:rsidRPr="003A3297">
        <w:t>“). Na základě výsledku otevřeného řízení byla Veřejná zakázka přidělena Prodávajícímu. Smluvní strany uzavírají tuto smlouvu za účelem splnění předmětu Veřejné zakázky.</w:t>
      </w:r>
    </w:p>
    <w:p w14:paraId="67393E12" w14:textId="77777777" w:rsidR="00AC3BC8" w:rsidRDefault="00AC3BC8" w:rsidP="004D5BA4">
      <w:pPr>
        <w:pStyle w:val="Odstavec"/>
        <w:tabs>
          <w:tab w:val="clear" w:pos="141"/>
          <w:tab w:val="clear" w:pos="709"/>
        </w:tabs>
        <w:ind w:left="709" w:hanging="709"/>
      </w:pPr>
      <w:r>
        <w:t>Předmět plnění Veřejné zakázky je spolufinancován v rámci poskytnuté dotace z IROP (Integrovaný regionální operační program</w:t>
      </w:r>
      <w:r w:rsidR="005029C0">
        <w:t>; Registrační číslo projektu: CZ.06.2.56/0.0/0.0/16_043/0001339</w:t>
      </w:r>
      <w:r>
        <w:t>)</w:t>
      </w:r>
      <w:r w:rsidR="002D36D3">
        <w:t xml:space="preserve"> a podléhá proto i jeho obecným pravidlům pro žadatele a příjemce</w:t>
      </w:r>
      <w:r>
        <w:t>.</w:t>
      </w:r>
    </w:p>
    <w:p w14:paraId="1A0F141B" w14:textId="77777777" w:rsidR="00AC3BC8" w:rsidRDefault="00AC3BC8">
      <w:pPr>
        <w:pStyle w:val="Smlouva1"/>
        <w:numPr>
          <w:ilvl w:val="0"/>
          <w:numId w:val="4"/>
        </w:numPr>
        <w:ind w:left="709" w:hanging="709"/>
        <w:rPr>
          <w:rFonts w:ascii="Arial" w:hAnsi="Arial" w:cs="Arial"/>
        </w:rPr>
      </w:pPr>
      <w:r>
        <w:rPr>
          <w:rFonts w:ascii="Arial" w:hAnsi="Arial" w:cs="Arial"/>
        </w:rPr>
        <w:t>Smluvní strany</w:t>
      </w:r>
    </w:p>
    <w:p w14:paraId="4F8301EF" w14:textId="77777777" w:rsidR="00AC3BC8" w:rsidRDefault="00AC3BC8" w:rsidP="004D5BA4">
      <w:pPr>
        <w:pStyle w:val="Odstavec"/>
        <w:tabs>
          <w:tab w:val="clear" w:pos="141"/>
          <w:tab w:val="clear" w:pos="709"/>
        </w:tabs>
        <w:ind w:left="709" w:hanging="709"/>
      </w:pPr>
      <w:r>
        <w:t>Kupující prohlašuje, že je příspěvkovou organizací zřizovatele Kraje Vysočina</w:t>
      </w:r>
      <w:r w:rsidR="000E78B2">
        <w:t>,</w:t>
      </w:r>
      <w:r>
        <w:t xml:space="preserve"> která se zabývá poskytováním komplexních zdravotnických služeb. Kupující dále prohlašuje, že splňuje veškeré podmínky a požadavky v této smlouvě stanovené a je oprávněn tuto smlouvu uzavřít a řádně plnit závazky v ní obsažené.</w:t>
      </w:r>
    </w:p>
    <w:p w14:paraId="6FEE1B84" w14:textId="584DF0C7" w:rsidR="00AC3BC8" w:rsidRDefault="00AC3BC8" w:rsidP="004D5BA4">
      <w:pPr>
        <w:pStyle w:val="Odstavec"/>
        <w:tabs>
          <w:tab w:val="clear" w:pos="141"/>
          <w:tab w:val="clear" w:pos="709"/>
        </w:tabs>
        <w:ind w:left="709" w:hanging="709"/>
      </w:pPr>
      <w:r>
        <w:t xml:space="preserve">Prodávající prohlašuje, že je </w:t>
      </w:r>
      <w:r>
        <w:rPr>
          <w:i/>
          <w:iCs/>
        </w:rPr>
        <w:t>právnickou / fyzickou</w:t>
      </w:r>
      <w:r>
        <w:t xml:space="preserve"> osobou řádně podnikající podle zákona </w:t>
      </w:r>
      <w:r w:rsidR="00CE2749">
        <w:br/>
      </w:r>
      <w:r>
        <w:t>č. 89/2012 Sb., občanský zákoník, ve znění pozdějších předpisů (dále jen „</w:t>
      </w:r>
      <w:r>
        <w:rPr>
          <w:b/>
          <w:bCs/>
        </w:rPr>
        <w:t>občanský zákoník</w:t>
      </w:r>
      <w:r>
        <w:t>“),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w:t>
      </w:r>
      <w:r>
        <w:rPr>
          <w:color w:val="FF0000"/>
        </w:rPr>
        <w:t xml:space="preserve">, </w:t>
      </w:r>
      <w:r>
        <w:t>a je oprávněn tuto smlouvu uzavřít a řádně plnit závazky v ní obsažené.</w:t>
      </w:r>
    </w:p>
    <w:p w14:paraId="1CA29429" w14:textId="77777777" w:rsidR="00AC3BC8" w:rsidRDefault="00AC3BC8" w:rsidP="004D5BA4">
      <w:pPr>
        <w:pStyle w:val="Odstavec"/>
        <w:tabs>
          <w:tab w:val="clear" w:pos="141"/>
          <w:tab w:val="clear" w:pos="709"/>
        </w:tabs>
        <w:ind w:left="709" w:hanging="709"/>
      </w:pPr>
      <w:r>
        <w:t>Smluvní strany shodně prohlašují, že tuto smlouvu uzavírají jako podnikatelé v souvislosti s jejich činností.</w:t>
      </w:r>
    </w:p>
    <w:p w14:paraId="241AB074" w14:textId="77777777" w:rsidR="00AC3BC8" w:rsidRPr="006B4272" w:rsidRDefault="00AC3BC8">
      <w:pPr>
        <w:pStyle w:val="Smlouva1"/>
        <w:numPr>
          <w:ilvl w:val="0"/>
          <w:numId w:val="4"/>
        </w:numPr>
        <w:ind w:left="709" w:hanging="709"/>
        <w:rPr>
          <w:rFonts w:ascii="Arial" w:hAnsi="Arial" w:cs="Arial"/>
        </w:rPr>
      </w:pPr>
      <w:r w:rsidRPr="006B4272">
        <w:rPr>
          <w:rFonts w:ascii="Arial" w:hAnsi="Arial" w:cs="Arial"/>
        </w:rPr>
        <w:t xml:space="preserve">Předmět a účel smlouvy </w:t>
      </w:r>
    </w:p>
    <w:p w14:paraId="2EF01787" w14:textId="7D02492D" w:rsidR="00AC3BC8" w:rsidRPr="006B4272" w:rsidRDefault="00AC3BC8" w:rsidP="004D5BA4">
      <w:pPr>
        <w:pStyle w:val="Odstavec"/>
        <w:tabs>
          <w:tab w:val="clear" w:pos="141"/>
          <w:tab w:val="clear" w:pos="709"/>
        </w:tabs>
        <w:ind w:left="709" w:hanging="709"/>
      </w:pPr>
      <w:r w:rsidRPr="006B4272">
        <w:t xml:space="preserve">Účelem této smlouvy je pořízení </w:t>
      </w:r>
      <w:r w:rsidR="005029C0" w:rsidRPr="006B4272">
        <w:t>Magnetické rezonance včetně přístrojů do prostředí magnetické rezonance</w:t>
      </w:r>
      <w:r w:rsidRPr="006B4272">
        <w:t xml:space="preserve"> v níže uvedené specifikaci pro provoz ve zdravotnickém zařízení. </w:t>
      </w:r>
    </w:p>
    <w:p w14:paraId="4BC35129" w14:textId="77777777" w:rsidR="00AC3BC8" w:rsidRPr="006B4272" w:rsidRDefault="00AC3BC8" w:rsidP="004D5BA4">
      <w:pPr>
        <w:pStyle w:val="Odstavec"/>
        <w:tabs>
          <w:tab w:val="clear" w:pos="141"/>
          <w:tab w:val="clear" w:pos="709"/>
        </w:tabs>
        <w:ind w:left="709" w:hanging="709"/>
      </w:pPr>
      <w:r w:rsidRPr="006B4272">
        <w:rPr>
          <w:lang w:eastAsia="cs-CZ"/>
        </w:rPr>
        <w:t>Touto smlouvou se prodávajíc</w:t>
      </w:r>
      <w:r w:rsidR="00D05AF3" w:rsidRPr="006B4272">
        <w:rPr>
          <w:lang w:eastAsia="cs-CZ"/>
        </w:rPr>
        <w:t>í zavazuje dodat kupujícímu nové</w:t>
      </w:r>
      <w:r w:rsidRPr="006B4272">
        <w:rPr>
          <w:lang w:eastAsia="cs-CZ"/>
        </w:rPr>
        <w:t xml:space="preserve">, </w:t>
      </w:r>
      <w:r w:rsidR="00D05AF3" w:rsidRPr="006B4272">
        <w:rPr>
          <w:lang w:eastAsia="cs-CZ"/>
        </w:rPr>
        <w:t>dosud nepoužité zdravotnické</w:t>
      </w:r>
      <w:r w:rsidRPr="006B4272">
        <w:rPr>
          <w:lang w:eastAsia="cs-CZ"/>
        </w:rPr>
        <w:t xml:space="preserve"> technologie a vybavení (dále jen „zařízení“), dle specifikace uvedené v příloze č.</w:t>
      </w:r>
      <w:r w:rsidR="00D05AF3" w:rsidRPr="006B4272">
        <w:rPr>
          <w:lang w:eastAsia="cs-CZ"/>
        </w:rPr>
        <w:t> </w:t>
      </w:r>
      <w:r w:rsidRPr="006B4272">
        <w:rPr>
          <w:lang w:eastAsia="cs-CZ"/>
        </w:rPr>
        <w:t xml:space="preserve">1 této smlouvy a převést na kupujícího vlastnické právo k zařízení. Součástí dodávky zařízení </w:t>
      </w:r>
      <w:r w:rsidRPr="006B4272">
        <w:t xml:space="preserve">jsou následující věci, doklady a činnosti nezbytné k řádnému užívání zařízení: </w:t>
      </w:r>
    </w:p>
    <w:p w14:paraId="1F0D77CD" w14:textId="5604DDCF" w:rsidR="009008E6" w:rsidRPr="00675003" w:rsidRDefault="009008E6" w:rsidP="00466709">
      <w:pPr>
        <w:numPr>
          <w:ilvl w:val="0"/>
          <w:numId w:val="14"/>
        </w:numPr>
        <w:ind w:left="1418" w:hanging="760"/>
        <w:jc w:val="both"/>
        <w:rPr>
          <w:rFonts w:ascii="Arial" w:hAnsi="Arial" w:cs="Arial"/>
          <w:sz w:val="20"/>
          <w:szCs w:val="20"/>
          <w:lang w:eastAsia="cs-CZ"/>
        </w:rPr>
      </w:pPr>
      <w:r w:rsidRPr="00675003">
        <w:rPr>
          <w:rFonts w:ascii="Arial" w:hAnsi="Arial" w:cs="Arial"/>
          <w:sz w:val="20"/>
          <w:szCs w:val="20"/>
          <w:lang w:eastAsia="cs-CZ"/>
        </w:rPr>
        <w:t>zpracování technologického projektu, tj. podkladů pro zajištění stavebně technických předpokladů pro instalaci a zprovoznění zařízení; technologický projekt musí být zpracovaný autorizovaným inženýrem v oboru technologická zařízení staveb dle zákona č. 360/1992 Sb., o výkonu povolání autorizovaných architektů a o výkonu povolání autorizovaných inženýrů a techniků činných ve výstavbě, ve znění pozdějších předpisů</w:t>
      </w:r>
      <w:r w:rsidR="00C458AC" w:rsidRPr="00675003">
        <w:rPr>
          <w:rFonts w:ascii="Arial" w:hAnsi="Arial" w:cs="Arial"/>
          <w:sz w:val="20"/>
          <w:szCs w:val="20"/>
          <w:lang w:eastAsia="cs-CZ"/>
        </w:rPr>
        <w:t>, ve lhůtě nejpozději do 6</w:t>
      </w:r>
      <w:r w:rsidRPr="00675003">
        <w:rPr>
          <w:rFonts w:ascii="Arial" w:hAnsi="Arial" w:cs="Arial"/>
          <w:sz w:val="20"/>
          <w:szCs w:val="20"/>
          <w:lang w:eastAsia="cs-CZ"/>
        </w:rPr>
        <w:t xml:space="preserve"> týdnů ode dne </w:t>
      </w:r>
      <w:r w:rsidR="0019431F" w:rsidRPr="00675003">
        <w:rPr>
          <w:rFonts w:ascii="Arial" w:hAnsi="Arial" w:cs="Arial"/>
          <w:sz w:val="20"/>
          <w:szCs w:val="20"/>
          <w:lang w:eastAsia="cs-CZ"/>
        </w:rPr>
        <w:t xml:space="preserve">účinnosti </w:t>
      </w:r>
      <w:r w:rsidR="00E867DA" w:rsidRPr="00675003">
        <w:rPr>
          <w:rFonts w:ascii="Arial" w:hAnsi="Arial" w:cs="Arial"/>
          <w:sz w:val="20"/>
          <w:szCs w:val="20"/>
          <w:lang w:eastAsia="cs-CZ"/>
        </w:rPr>
        <w:t>této kupní smlouvy</w:t>
      </w:r>
      <w:r w:rsidR="00675003" w:rsidRPr="00675003">
        <w:rPr>
          <w:rFonts w:ascii="Arial" w:hAnsi="Arial" w:cs="Arial"/>
          <w:sz w:val="20"/>
          <w:szCs w:val="20"/>
          <w:lang w:eastAsia="cs-CZ"/>
        </w:rPr>
        <w:t>,</w:t>
      </w:r>
    </w:p>
    <w:p w14:paraId="62B9A825" w14:textId="77777777" w:rsidR="00AC3BC8" w:rsidRPr="006B4272" w:rsidRDefault="00AC3BC8" w:rsidP="00466709">
      <w:pPr>
        <w:numPr>
          <w:ilvl w:val="0"/>
          <w:numId w:val="14"/>
        </w:numPr>
        <w:ind w:left="1418" w:hanging="709"/>
        <w:jc w:val="both"/>
        <w:rPr>
          <w:rFonts w:ascii="Arial" w:hAnsi="Arial" w:cs="Arial"/>
          <w:sz w:val="20"/>
          <w:szCs w:val="20"/>
          <w:lang w:eastAsia="cs-CZ"/>
        </w:rPr>
      </w:pPr>
      <w:r w:rsidRPr="006B4272">
        <w:rPr>
          <w:rFonts w:ascii="Arial" w:hAnsi="Arial" w:cs="Arial"/>
          <w:sz w:val="20"/>
          <w:szCs w:val="20"/>
          <w:lang w:eastAsia="cs-CZ"/>
        </w:rPr>
        <w:t>doprava zařízení na místo plnění včetně zajištění transportní cesty a zabezpečení všech stavebních konstrukcí proti poškození,</w:t>
      </w:r>
    </w:p>
    <w:p w14:paraId="077487E2" w14:textId="77777777" w:rsidR="00AC3BC8" w:rsidRPr="006B4272" w:rsidRDefault="009008E6" w:rsidP="00466709">
      <w:pPr>
        <w:numPr>
          <w:ilvl w:val="0"/>
          <w:numId w:val="14"/>
        </w:numPr>
        <w:ind w:left="1418" w:hanging="709"/>
        <w:jc w:val="both"/>
        <w:rPr>
          <w:rFonts w:ascii="Arial" w:hAnsi="Arial" w:cs="Arial"/>
          <w:sz w:val="20"/>
          <w:szCs w:val="20"/>
          <w:lang w:eastAsia="cs-CZ"/>
        </w:rPr>
      </w:pPr>
      <w:r w:rsidRPr="006B4272">
        <w:rPr>
          <w:rFonts w:ascii="Arial" w:hAnsi="Arial" w:cs="Arial"/>
          <w:sz w:val="20"/>
          <w:szCs w:val="20"/>
          <w:lang w:eastAsia="cs-CZ"/>
        </w:rPr>
        <w:t xml:space="preserve">instalace, montáž a </w:t>
      </w:r>
      <w:r w:rsidR="00AC3BC8" w:rsidRPr="006B4272">
        <w:rPr>
          <w:rFonts w:ascii="Arial" w:hAnsi="Arial" w:cs="Arial"/>
          <w:sz w:val="20"/>
          <w:szCs w:val="20"/>
          <w:lang w:eastAsia="cs-CZ"/>
        </w:rPr>
        <w:t>uvedení do provozu v souladu s obecně závaznými právními předpisy, zejména zákonem č. 268/2014 Sb., o zdravotnických prostředcích, ve znění pozdějších předpisů, a předpisy výrobce, včetně zajištění bezplatného autorizovaného servisu po celou dobu trvání záruční doby</w:t>
      </w:r>
    </w:p>
    <w:p w14:paraId="1C8DA6EB" w14:textId="77777777" w:rsidR="009008E6" w:rsidRDefault="009008E6" w:rsidP="00466709">
      <w:pPr>
        <w:ind w:left="1418"/>
        <w:jc w:val="both"/>
        <w:rPr>
          <w:rFonts w:ascii="Arial" w:hAnsi="Arial" w:cs="Arial"/>
          <w:sz w:val="20"/>
          <w:szCs w:val="20"/>
          <w:lang w:eastAsia="cs-CZ"/>
        </w:rPr>
      </w:pPr>
    </w:p>
    <w:p w14:paraId="01495998" w14:textId="77777777" w:rsidR="009008E6" w:rsidRPr="006B4272" w:rsidRDefault="009008E6" w:rsidP="00466709">
      <w:pPr>
        <w:numPr>
          <w:ilvl w:val="0"/>
          <w:numId w:val="14"/>
        </w:numPr>
        <w:ind w:left="1418" w:hanging="760"/>
        <w:jc w:val="both"/>
        <w:rPr>
          <w:rFonts w:ascii="Arial" w:hAnsi="Arial" w:cs="Arial"/>
          <w:sz w:val="20"/>
          <w:szCs w:val="20"/>
          <w:lang w:eastAsia="cs-CZ"/>
        </w:rPr>
      </w:pPr>
      <w:r w:rsidRPr="006B4272">
        <w:rPr>
          <w:rFonts w:ascii="Arial" w:hAnsi="Arial" w:cs="Arial"/>
          <w:sz w:val="20"/>
          <w:szCs w:val="20"/>
          <w:lang w:eastAsia="cs-CZ"/>
        </w:rPr>
        <w:lastRenderedPageBreak/>
        <w:t xml:space="preserve">připojení zařízení k datové síti PACS (technologie pro správu, archivaci a zobrazování obrazové dokumentace), DICOM modality </w:t>
      </w:r>
      <w:proofErr w:type="spellStart"/>
      <w:r w:rsidRPr="006B4272">
        <w:rPr>
          <w:rFonts w:ascii="Arial" w:hAnsi="Arial" w:cs="Arial"/>
          <w:sz w:val="20"/>
          <w:szCs w:val="20"/>
          <w:lang w:eastAsia="cs-CZ"/>
        </w:rPr>
        <w:t>Worklist</w:t>
      </w:r>
      <w:proofErr w:type="spellEnd"/>
      <w:r w:rsidRPr="006B4272">
        <w:rPr>
          <w:rFonts w:ascii="Arial" w:hAnsi="Arial" w:cs="Arial"/>
          <w:sz w:val="20"/>
          <w:szCs w:val="20"/>
          <w:lang w:eastAsia="cs-CZ"/>
        </w:rPr>
        <w:t xml:space="preserve"> </w:t>
      </w:r>
    </w:p>
    <w:p w14:paraId="75FED5FC" w14:textId="77777777" w:rsidR="009008E6" w:rsidRDefault="00AC3BC8" w:rsidP="00466709">
      <w:pPr>
        <w:numPr>
          <w:ilvl w:val="0"/>
          <w:numId w:val="14"/>
        </w:numPr>
        <w:ind w:left="1418" w:hanging="709"/>
        <w:jc w:val="both"/>
        <w:rPr>
          <w:rFonts w:ascii="Arial" w:hAnsi="Arial" w:cs="Arial"/>
          <w:sz w:val="20"/>
          <w:szCs w:val="20"/>
          <w:lang w:eastAsia="cs-CZ"/>
        </w:rPr>
      </w:pPr>
      <w:r w:rsidRPr="009008E6">
        <w:rPr>
          <w:rFonts w:ascii="Arial" w:hAnsi="Arial" w:cs="Arial"/>
          <w:sz w:val="20"/>
          <w:szCs w:val="20"/>
          <w:lang w:eastAsia="cs-CZ"/>
        </w:rPr>
        <w:t>provedení instruktáže (zaškolení) osob kupujícího v rozsahu dle jeho požadavků, dle požadavků výrobce zařízení a v souladu se zákonem č. 268/2014 Sb., o zdravotnických prostředcích,</w:t>
      </w:r>
      <w:r w:rsidRPr="005C163D">
        <w:rPr>
          <w:lang w:eastAsia="cs-CZ"/>
        </w:rPr>
        <w:t xml:space="preserve"> to vše</w:t>
      </w:r>
      <w:r w:rsidRPr="009008E6">
        <w:rPr>
          <w:rFonts w:ascii="Arial" w:hAnsi="Arial" w:cs="Arial"/>
          <w:sz w:val="20"/>
          <w:szCs w:val="20"/>
          <w:lang w:eastAsia="cs-CZ"/>
        </w:rPr>
        <w:t xml:space="preserve"> v č</w:t>
      </w:r>
      <w:r w:rsidR="003A4E2F" w:rsidRPr="009008E6">
        <w:rPr>
          <w:rFonts w:ascii="Arial" w:hAnsi="Arial" w:cs="Arial"/>
          <w:sz w:val="20"/>
          <w:szCs w:val="20"/>
          <w:lang w:eastAsia="cs-CZ"/>
        </w:rPr>
        <w:t>eském jazyce v sídle kupujícího</w:t>
      </w:r>
    </w:p>
    <w:p w14:paraId="4C642679" w14:textId="77777777" w:rsidR="001D24A7" w:rsidRPr="009008E6" w:rsidRDefault="001D24A7" w:rsidP="00466709">
      <w:pPr>
        <w:numPr>
          <w:ilvl w:val="0"/>
          <w:numId w:val="14"/>
        </w:numPr>
        <w:ind w:left="1418" w:hanging="709"/>
        <w:jc w:val="both"/>
        <w:rPr>
          <w:rFonts w:ascii="Arial" w:hAnsi="Arial" w:cs="Arial"/>
          <w:sz w:val="20"/>
          <w:szCs w:val="20"/>
          <w:lang w:eastAsia="cs-CZ"/>
        </w:rPr>
      </w:pPr>
      <w:r w:rsidRPr="009008E6">
        <w:rPr>
          <w:rFonts w:ascii="Arial" w:hAnsi="Arial" w:cs="Arial"/>
          <w:sz w:val="20"/>
          <w:szCs w:val="20"/>
          <w:lang w:eastAsia="cs-CZ"/>
        </w:rPr>
        <w:t>dodací list včetně výrobních čísel zařízení, pokud tyto zařízení mají výrobní čísla</w:t>
      </w:r>
    </w:p>
    <w:p w14:paraId="3924D3FD" w14:textId="77777777" w:rsidR="00AC3BC8" w:rsidRDefault="00AC3BC8" w:rsidP="00466709">
      <w:pPr>
        <w:numPr>
          <w:ilvl w:val="0"/>
          <w:numId w:val="14"/>
        </w:numPr>
        <w:ind w:left="1418" w:hanging="709"/>
        <w:jc w:val="both"/>
        <w:rPr>
          <w:rFonts w:ascii="Arial" w:hAnsi="Arial" w:cs="Arial"/>
          <w:sz w:val="20"/>
          <w:szCs w:val="20"/>
          <w:lang w:eastAsia="cs-CZ"/>
        </w:rPr>
      </w:pPr>
      <w:r w:rsidRPr="000A08EF">
        <w:rPr>
          <w:rFonts w:ascii="Arial" w:hAnsi="Arial" w:cs="Arial"/>
          <w:sz w:val="20"/>
          <w:szCs w:val="20"/>
          <w:lang w:eastAsia="cs-CZ"/>
        </w:rPr>
        <w:t>dodání podkladů potřebných pro provoz zařízení, zejména uživatelských manuálů (návod k obsluze) v českém jazyce,</w:t>
      </w:r>
      <w:r>
        <w:rPr>
          <w:rFonts w:ascii="Arial" w:hAnsi="Arial" w:cs="Arial"/>
          <w:sz w:val="20"/>
          <w:szCs w:val="20"/>
          <w:lang w:eastAsia="cs-CZ"/>
        </w:rPr>
        <w:t xml:space="preserve"> a to jak v tištěné tak i elektronické podobě, </w:t>
      </w:r>
    </w:p>
    <w:p w14:paraId="54E55731" w14:textId="22573340" w:rsidR="00AC3BC8" w:rsidRDefault="00AC3BC8" w:rsidP="00466709">
      <w:pPr>
        <w:numPr>
          <w:ilvl w:val="0"/>
          <w:numId w:val="14"/>
        </w:numPr>
        <w:ind w:left="1418" w:hanging="709"/>
        <w:jc w:val="both"/>
        <w:rPr>
          <w:rFonts w:ascii="Arial" w:hAnsi="Arial" w:cs="Arial"/>
          <w:sz w:val="20"/>
          <w:szCs w:val="20"/>
          <w:lang w:eastAsia="cs-CZ"/>
        </w:rPr>
      </w:pPr>
      <w:r>
        <w:rPr>
          <w:rFonts w:ascii="Arial" w:hAnsi="Arial" w:cs="Arial"/>
          <w:sz w:val="20"/>
          <w:szCs w:val="20"/>
          <w:lang w:eastAsia="cs-CZ"/>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w:t>
      </w:r>
      <w:r w:rsidRPr="000A08EF">
        <w:rPr>
          <w:rFonts w:ascii="Arial" w:hAnsi="Arial" w:cs="Arial"/>
          <w:sz w:val="20"/>
          <w:szCs w:val="20"/>
          <w:lang w:eastAsia="cs-CZ"/>
        </w:rPr>
        <w:t>v členském státě EU, v</w:t>
      </w:r>
      <w:r>
        <w:rPr>
          <w:rFonts w:ascii="Arial" w:hAnsi="Arial" w:cs="Arial"/>
          <w:sz w:val="20"/>
          <w:szCs w:val="20"/>
          <w:lang w:eastAsia="cs-CZ"/>
        </w:rPr>
        <w:t xml:space="preserve">četně dodání dokladů, které osvědčují splnění požadavků kladených na zařízení, jenž vyplývají ze zákona </w:t>
      </w:r>
      <w:r w:rsidR="00CE2749">
        <w:rPr>
          <w:rFonts w:ascii="Arial" w:hAnsi="Arial" w:cs="Arial"/>
          <w:sz w:val="20"/>
          <w:szCs w:val="20"/>
          <w:lang w:eastAsia="cs-CZ"/>
        </w:rPr>
        <w:br/>
      </w:r>
      <w:r>
        <w:rPr>
          <w:rFonts w:ascii="Arial" w:hAnsi="Arial" w:cs="Arial"/>
          <w:sz w:val="20"/>
          <w:szCs w:val="20"/>
          <w:lang w:eastAsia="cs-CZ"/>
        </w:rPr>
        <w:t>č. 268/2014 Sb., o zdravotnických prostředích</w:t>
      </w:r>
      <w:r w:rsidR="003A4E2F">
        <w:rPr>
          <w:rFonts w:ascii="Arial" w:hAnsi="Arial" w:cs="Arial"/>
          <w:sz w:val="20"/>
          <w:szCs w:val="20"/>
          <w:lang w:eastAsia="cs-CZ"/>
        </w:rPr>
        <w:t xml:space="preserve"> a z prováděcích předpisů.</w:t>
      </w:r>
    </w:p>
    <w:p w14:paraId="7D4EDB2C" w14:textId="77777777" w:rsidR="00AC3BC8" w:rsidRDefault="00AC3BC8">
      <w:pPr>
        <w:ind w:left="709"/>
        <w:jc w:val="both"/>
        <w:rPr>
          <w:rFonts w:ascii="Arial" w:hAnsi="Arial" w:cs="Arial"/>
          <w:sz w:val="20"/>
          <w:szCs w:val="20"/>
          <w:highlight w:val="yellow"/>
          <w:lang w:eastAsia="cs-CZ"/>
        </w:rPr>
      </w:pPr>
    </w:p>
    <w:p w14:paraId="553B2829" w14:textId="77777777" w:rsidR="00AC3BC8" w:rsidRDefault="00AC3BC8">
      <w:pPr>
        <w:jc w:val="both"/>
        <w:rPr>
          <w:rFonts w:ascii="Arial" w:hAnsi="Arial" w:cs="Arial"/>
          <w:b/>
          <w:bCs/>
          <w:sz w:val="20"/>
          <w:szCs w:val="20"/>
          <w:lang w:eastAsia="cs-CZ"/>
        </w:rPr>
      </w:pPr>
      <w:r>
        <w:rPr>
          <w:rFonts w:ascii="Arial" w:hAnsi="Arial" w:cs="Arial"/>
          <w:b/>
          <w:bCs/>
          <w:sz w:val="20"/>
          <w:szCs w:val="20"/>
          <w:lang w:eastAsia="cs-CZ"/>
        </w:rPr>
        <w:t xml:space="preserve">Touto smlouvou </w:t>
      </w:r>
      <w:r w:rsidR="00D05AF3">
        <w:rPr>
          <w:rFonts w:ascii="Arial" w:hAnsi="Arial" w:cs="Arial"/>
          <w:b/>
          <w:bCs/>
          <w:sz w:val="20"/>
          <w:szCs w:val="20"/>
          <w:lang w:eastAsia="cs-CZ"/>
        </w:rPr>
        <w:t>se prodávající dále zavazuje k</w:t>
      </w:r>
      <w:r>
        <w:rPr>
          <w:rFonts w:ascii="Arial" w:hAnsi="Arial" w:cs="Arial"/>
          <w:b/>
          <w:bCs/>
          <w:sz w:val="20"/>
          <w:szCs w:val="20"/>
          <w:lang w:eastAsia="cs-CZ"/>
        </w:rPr>
        <w:t>:</w:t>
      </w:r>
    </w:p>
    <w:p w14:paraId="59808C6D" w14:textId="77777777" w:rsidR="00AC3BC8" w:rsidRDefault="00AC3BC8">
      <w:pPr>
        <w:numPr>
          <w:ilvl w:val="0"/>
          <w:numId w:val="14"/>
        </w:numPr>
        <w:ind w:left="1418" w:hanging="709"/>
        <w:jc w:val="both"/>
        <w:rPr>
          <w:rFonts w:ascii="Arial" w:hAnsi="Arial" w:cs="Arial"/>
          <w:sz w:val="20"/>
          <w:szCs w:val="20"/>
          <w:lang w:eastAsia="cs-CZ"/>
        </w:rPr>
      </w:pPr>
      <w:r>
        <w:rPr>
          <w:rFonts w:ascii="Arial" w:hAnsi="Arial" w:cs="Arial"/>
          <w:sz w:val="20"/>
          <w:szCs w:val="20"/>
          <w:lang w:eastAsia="cs-CZ"/>
        </w:rPr>
        <w:t>provádění periodických bezpečnostně technických kontrol (BTK), v souladu se zákonem č. 268/2014 Sb., o zdravotnických prostředcích a v souladu s doporučením výrobce včetně předávání protokolů z nich Kupujícímu ve lhůtě do 2 týdnů od jejich dokončení</w:t>
      </w:r>
      <w:r w:rsidR="0019431F">
        <w:rPr>
          <w:rFonts w:ascii="Arial" w:hAnsi="Arial" w:cs="Arial"/>
          <w:sz w:val="20"/>
          <w:szCs w:val="20"/>
          <w:lang w:eastAsia="cs-CZ"/>
        </w:rPr>
        <w:t>,</w:t>
      </w:r>
      <w:r>
        <w:rPr>
          <w:rFonts w:ascii="Arial" w:hAnsi="Arial" w:cs="Arial"/>
          <w:sz w:val="20"/>
          <w:szCs w:val="20"/>
          <w:lang w:eastAsia="cs-CZ"/>
        </w:rPr>
        <w:t xml:space="preserve"> a to po celou dobu záruční lhůty,</w:t>
      </w:r>
    </w:p>
    <w:p w14:paraId="33982224" w14:textId="77777777" w:rsidR="00AC3BC8" w:rsidRDefault="00AC3BC8">
      <w:pPr>
        <w:numPr>
          <w:ilvl w:val="0"/>
          <w:numId w:val="14"/>
        </w:numPr>
        <w:ind w:left="1418" w:hanging="709"/>
        <w:jc w:val="both"/>
        <w:rPr>
          <w:rFonts w:ascii="Arial" w:hAnsi="Arial" w:cs="Arial"/>
          <w:sz w:val="20"/>
          <w:szCs w:val="20"/>
          <w:lang w:eastAsia="cs-CZ"/>
        </w:rPr>
      </w:pPr>
      <w:r>
        <w:rPr>
          <w:rFonts w:ascii="Arial" w:hAnsi="Arial" w:cs="Arial"/>
          <w:sz w:val="20"/>
          <w:szCs w:val="20"/>
          <w:lang w:eastAsia="cs-CZ"/>
        </w:rPr>
        <w:t xml:space="preserve">hlídání a dodržování zákonem </w:t>
      </w:r>
      <w:r w:rsidR="00143CDD">
        <w:rPr>
          <w:rFonts w:ascii="Arial" w:hAnsi="Arial" w:cs="Arial"/>
          <w:sz w:val="20"/>
          <w:szCs w:val="20"/>
          <w:lang w:eastAsia="cs-CZ"/>
        </w:rPr>
        <w:t xml:space="preserve">a výrobcem stanovených termínů </w:t>
      </w:r>
      <w:r>
        <w:rPr>
          <w:rFonts w:ascii="Arial" w:hAnsi="Arial" w:cs="Arial"/>
          <w:sz w:val="20"/>
          <w:szCs w:val="20"/>
          <w:lang w:eastAsia="cs-CZ"/>
        </w:rPr>
        <w:t>BTK po celou dobu záruční lhůty,</w:t>
      </w:r>
    </w:p>
    <w:p w14:paraId="6E62922C" w14:textId="77777777" w:rsidR="004D5BA4" w:rsidRDefault="004D5BA4" w:rsidP="004D5BA4">
      <w:pPr>
        <w:jc w:val="both"/>
        <w:rPr>
          <w:rFonts w:ascii="Arial" w:hAnsi="Arial" w:cs="Arial"/>
          <w:sz w:val="20"/>
          <w:szCs w:val="20"/>
          <w:lang w:eastAsia="cs-CZ"/>
        </w:rPr>
      </w:pPr>
      <w:r w:rsidRPr="0089060C">
        <w:rPr>
          <w:rFonts w:ascii="Arial" w:hAnsi="Arial" w:cs="Arial"/>
          <w:sz w:val="20"/>
          <w:szCs w:val="20"/>
          <w:lang w:eastAsia="cs-CZ"/>
        </w:rPr>
        <w:t>s tím, že pokud konkrétní Zařízení dle právních předpisů či doporučení výrobce provádění uvedených činností (nad rámec plnění povinností ze záruky či z odpovědnosti za vady) nevyžadují, tak se tyto další závazky prodávajícího vůči nim neuplatňují.</w:t>
      </w:r>
      <w:r>
        <w:rPr>
          <w:rFonts w:ascii="Arial" w:hAnsi="Arial" w:cs="Arial"/>
          <w:sz w:val="20"/>
          <w:szCs w:val="20"/>
          <w:lang w:eastAsia="cs-CZ"/>
        </w:rPr>
        <w:t xml:space="preserve">  </w:t>
      </w:r>
    </w:p>
    <w:p w14:paraId="568E8CAE" w14:textId="77777777" w:rsidR="004D5BA4" w:rsidRDefault="004D5BA4" w:rsidP="004D5BA4">
      <w:pPr>
        <w:jc w:val="both"/>
        <w:rPr>
          <w:rFonts w:ascii="Arial" w:hAnsi="Arial" w:cs="Arial"/>
          <w:sz w:val="20"/>
          <w:szCs w:val="20"/>
          <w:lang w:eastAsia="cs-CZ"/>
        </w:rPr>
      </w:pPr>
    </w:p>
    <w:p w14:paraId="35B7E23A" w14:textId="77777777" w:rsidR="004D5BA4" w:rsidRDefault="004D5BA4" w:rsidP="004D5BA4">
      <w:pPr>
        <w:jc w:val="both"/>
        <w:rPr>
          <w:rFonts w:ascii="Arial" w:hAnsi="Arial" w:cs="Arial"/>
          <w:sz w:val="20"/>
          <w:szCs w:val="20"/>
          <w:lang w:eastAsia="cs-CZ"/>
        </w:rPr>
      </w:pPr>
      <w:r>
        <w:rPr>
          <w:rFonts w:ascii="Arial" w:hAnsi="Arial" w:cs="Arial"/>
          <w:sz w:val="20"/>
          <w:szCs w:val="20"/>
          <w:lang w:eastAsia="cs-CZ"/>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6A6E9DF0" w14:textId="77777777" w:rsidR="00AC3BC8" w:rsidRDefault="00AC3BC8">
      <w:pPr>
        <w:ind w:left="720"/>
        <w:jc w:val="both"/>
        <w:rPr>
          <w:rFonts w:ascii="Arial" w:hAnsi="Arial" w:cs="Arial"/>
          <w:sz w:val="20"/>
          <w:szCs w:val="20"/>
          <w:highlight w:val="yellow"/>
          <w:lang w:eastAsia="cs-CZ"/>
        </w:rPr>
      </w:pPr>
    </w:p>
    <w:p w14:paraId="30ADFC58" w14:textId="77777777" w:rsidR="00AC3BC8" w:rsidRDefault="00AC3BC8">
      <w:pPr>
        <w:pStyle w:val="Odstavec"/>
        <w:ind w:left="709" w:hanging="709"/>
      </w:pPr>
      <w:r>
        <w:t xml:space="preserve">Technická specifikace dodaných zařízení je uvedena v příloze č. 1 této smlouvy, která tvoří její nedílnou součást. </w:t>
      </w:r>
    </w:p>
    <w:p w14:paraId="1DB694FC" w14:textId="77777777" w:rsidR="00AC3BC8" w:rsidRDefault="00AC3BC8">
      <w:pPr>
        <w:pStyle w:val="Odstavec"/>
        <w:ind w:left="709" w:hanging="709"/>
      </w:pPr>
      <w:r>
        <w:t>Předmětem této smlouvy je dále závazek kupujícího řádně a včas uskutečněnou dodávku převzít a zaplatit za ni dohodnutou cenu.</w:t>
      </w:r>
    </w:p>
    <w:p w14:paraId="007E594C" w14:textId="77777777" w:rsidR="00AC3BC8" w:rsidRDefault="00AC3BC8">
      <w:pPr>
        <w:pStyle w:val="Nadpis2"/>
        <w:keepNext w:val="0"/>
        <w:widowControl w:val="0"/>
        <w:spacing w:before="0" w:after="120"/>
        <w:ind w:left="1418" w:hanging="709"/>
        <w:jc w:val="both"/>
        <w:rPr>
          <w:sz w:val="22"/>
          <w:szCs w:val="22"/>
        </w:rPr>
      </w:pPr>
    </w:p>
    <w:p w14:paraId="0A34729C" w14:textId="77777777" w:rsidR="00AC3BC8" w:rsidRDefault="00AC3BC8">
      <w:pPr>
        <w:pStyle w:val="Smlouva4"/>
        <w:rPr>
          <w:rFonts w:ascii="Arial" w:hAnsi="Arial" w:cs="Arial"/>
          <w:b/>
          <w:bCs/>
        </w:rPr>
      </w:pPr>
      <w:r>
        <w:rPr>
          <w:rFonts w:ascii="Arial" w:hAnsi="Arial" w:cs="Arial"/>
          <w:b/>
          <w:bCs/>
          <w:sz w:val="28"/>
          <w:szCs w:val="28"/>
        </w:rPr>
        <w:t>Místo plnění</w:t>
      </w:r>
    </w:p>
    <w:p w14:paraId="191D6E6B" w14:textId="6F1CEC60" w:rsidR="00AC3BC8" w:rsidRPr="005C163D" w:rsidRDefault="00AC3BC8" w:rsidP="004D5BA4">
      <w:pPr>
        <w:pStyle w:val="Odstavec"/>
        <w:tabs>
          <w:tab w:val="clear" w:pos="141"/>
          <w:tab w:val="clear" w:pos="709"/>
        </w:tabs>
        <w:ind w:left="709"/>
      </w:pPr>
      <w:r w:rsidRPr="005C163D">
        <w:t>Místem plnění je pavilon ch</w:t>
      </w:r>
      <w:r w:rsidR="00143CDD">
        <w:t>irurgických oborů (budova C</w:t>
      </w:r>
      <w:r w:rsidRPr="005C163D">
        <w:t>), (dále též jen „</w:t>
      </w:r>
      <w:r w:rsidRPr="005C163D">
        <w:rPr>
          <w:b/>
          <w:bCs/>
        </w:rPr>
        <w:t>místo plnění</w:t>
      </w:r>
      <w:r w:rsidRPr="005C163D">
        <w:t xml:space="preserve">“) Kupujícího na adrese: </w:t>
      </w:r>
      <w:r w:rsidRPr="005C163D">
        <w:rPr>
          <w:b/>
          <w:bCs/>
        </w:rPr>
        <w:t xml:space="preserve">Purkyňovo nám. 133/2, 674 01 Třebíč. </w:t>
      </w:r>
    </w:p>
    <w:p w14:paraId="1921B024" w14:textId="77777777" w:rsidR="00AC3BC8" w:rsidRDefault="00AC3BC8">
      <w:pPr>
        <w:pStyle w:val="Smlouva1"/>
        <w:keepNext w:val="0"/>
        <w:numPr>
          <w:ilvl w:val="0"/>
          <w:numId w:val="4"/>
        </w:numPr>
        <w:ind w:left="709" w:hanging="709"/>
        <w:rPr>
          <w:rFonts w:ascii="Arial" w:hAnsi="Arial" w:cs="Arial"/>
        </w:rPr>
      </w:pPr>
      <w:r>
        <w:rPr>
          <w:rFonts w:ascii="Arial" w:hAnsi="Arial" w:cs="Arial"/>
        </w:rPr>
        <w:t>Doba plnění</w:t>
      </w:r>
    </w:p>
    <w:p w14:paraId="3C6F05D2" w14:textId="58E130A5" w:rsidR="00AC3BC8" w:rsidRPr="00015E27" w:rsidRDefault="00AC3BC8" w:rsidP="004D5BA4">
      <w:pPr>
        <w:pStyle w:val="Odstavec"/>
        <w:tabs>
          <w:tab w:val="clear" w:pos="141"/>
          <w:tab w:val="clear" w:pos="709"/>
        </w:tabs>
        <w:ind w:left="709" w:hanging="709"/>
        <w:rPr>
          <w:strike/>
          <w:color w:val="FF0000"/>
        </w:rPr>
      </w:pPr>
      <w:r>
        <w:t>Prodávající se zavazuje f</w:t>
      </w:r>
      <w:r>
        <w:rPr>
          <w:i/>
          <w:iCs/>
        </w:rPr>
        <w:t>y</w:t>
      </w:r>
      <w:r>
        <w:t xml:space="preserve">zicky dodat </w:t>
      </w:r>
      <w:r w:rsidR="00932BA3">
        <w:t>z</w:t>
      </w:r>
      <w:r>
        <w:t xml:space="preserve">ařízení včetně všech součástí a příslušenství v rozsahu nezbytném k řádnému užívání </w:t>
      </w:r>
      <w:r w:rsidR="00932BA3">
        <w:t>p</w:t>
      </w:r>
      <w:r>
        <w:t xml:space="preserve">ředmětu smlouvy, provést montáž a instalaci </w:t>
      </w:r>
      <w:r w:rsidR="00932BA3">
        <w:t>z</w:t>
      </w:r>
      <w:r>
        <w:t xml:space="preserve">ařízení v místě plnění, zajistit jeho uvedení do provozu a provést instruktáž (zaškolení) </w:t>
      </w:r>
      <w:r w:rsidRPr="005C163D">
        <w:t xml:space="preserve">obsluhy a uvést Zařízení do provozu, to vše nejpozději </w:t>
      </w:r>
      <w:r w:rsidRPr="00932BA3">
        <w:t xml:space="preserve">do </w:t>
      </w:r>
      <w:r w:rsidR="00920C4C" w:rsidRPr="00675003">
        <w:rPr>
          <w:b/>
          <w:bCs/>
        </w:rPr>
        <w:t>devadesáti</w:t>
      </w:r>
      <w:r w:rsidRPr="00675003">
        <w:t xml:space="preserve"> dnů </w:t>
      </w:r>
      <w:r w:rsidR="0089060C" w:rsidRPr="00675003">
        <w:t>od nabytí účinnosti.</w:t>
      </w:r>
    </w:p>
    <w:p w14:paraId="3FAE770A" w14:textId="77777777" w:rsidR="00AC3BC8" w:rsidRDefault="00AC3BC8">
      <w:pPr>
        <w:pStyle w:val="Smlouva1"/>
        <w:keepNext w:val="0"/>
        <w:numPr>
          <w:ilvl w:val="0"/>
          <w:numId w:val="4"/>
        </w:numPr>
        <w:ind w:left="709" w:hanging="709"/>
        <w:rPr>
          <w:rFonts w:ascii="Arial" w:hAnsi="Arial" w:cs="Arial"/>
        </w:rPr>
      </w:pPr>
      <w:r>
        <w:rPr>
          <w:rFonts w:ascii="Arial" w:hAnsi="Arial" w:cs="Arial"/>
        </w:rPr>
        <w:t>Kupní cena</w:t>
      </w:r>
    </w:p>
    <w:p w14:paraId="231982B7" w14:textId="77777777" w:rsidR="00AC3BC8" w:rsidRDefault="00AC3BC8" w:rsidP="00EC7A01">
      <w:pPr>
        <w:pStyle w:val="Odstavec"/>
        <w:tabs>
          <w:tab w:val="clear" w:pos="141"/>
          <w:tab w:val="clear" w:pos="709"/>
        </w:tabs>
        <w:ind w:left="709" w:hanging="709"/>
      </w:pPr>
      <w:r>
        <w:t>Kupující se z</w:t>
      </w:r>
      <w:r>
        <w:rPr>
          <w:i/>
          <w:iCs/>
        </w:rPr>
        <w:t>a</w:t>
      </w:r>
      <w:r>
        <w:t>vazuje zaplatit Prodávajícímu kupní cenu za podmínek stanovených v tomto článku smlouvy.</w:t>
      </w:r>
    </w:p>
    <w:p w14:paraId="24B87648" w14:textId="77777777" w:rsidR="00AC3BC8" w:rsidRDefault="00AC3BC8" w:rsidP="004D5BA4">
      <w:pPr>
        <w:pStyle w:val="Odstavec"/>
        <w:ind w:left="709" w:hanging="709"/>
      </w:pPr>
      <w:r>
        <w:t>Kupní cena činí celkem za dodávku Zařízení ________________________________________ (slovy __________________________ korun českých) bez daně z přidané hodnoty, tj. ___________________ (slovy ____________</w:t>
      </w:r>
      <w:r>
        <w:rPr>
          <w:i/>
          <w:iCs/>
        </w:rPr>
        <w:t>_</w:t>
      </w:r>
      <w:r>
        <w:t xml:space="preserve">______________ korun českých) včetně daně z přidané hodnoty. </w:t>
      </w:r>
    </w:p>
    <w:p w14:paraId="539E6CCA" w14:textId="77777777" w:rsidR="00AC3BC8" w:rsidRPr="00071696" w:rsidRDefault="004D5BA4" w:rsidP="004D5BA4">
      <w:pPr>
        <w:pStyle w:val="Odstavec"/>
        <w:numPr>
          <w:ilvl w:val="0"/>
          <w:numId w:val="0"/>
        </w:numPr>
        <w:ind w:left="709" w:hanging="709"/>
      </w:pPr>
      <w:r>
        <w:lastRenderedPageBreak/>
        <w:tab/>
      </w:r>
      <w:r w:rsidR="00AC3BC8" w:rsidRPr="00071696">
        <w:t xml:space="preserve">Kupní cena je podrobně rozepsána dle jednotlivých položek a součástí Zařízení v </w:t>
      </w:r>
      <w:r w:rsidR="00AC3BC8" w:rsidRPr="00071696">
        <w:rPr>
          <w:u w:val="single"/>
        </w:rPr>
        <w:t>Příloze č. 3</w:t>
      </w:r>
      <w:r w:rsidR="00AC3BC8" w:rsidRPr="00071696">
        <w:t xml:space="preserve"> </w:t>
      </w:r>
      <w:proofErr w:type="gramStart"/>
      <w:r w:rsidR="00AC3BC8" w:rsidRPr="00071696">
        <w:t>této</w:t>
      </w:r>
      <w:proofErr w:type="gramEnd"/>
      <w:r w:rsidR="00AC3BC8" w:rsidRPr="00071696">
        <w:t xml:space="preserve"> smlouvy.</w:t>
      </w:r>
    </w:p>
    <w:p w14:paraId="7FC069E7" w14:textId="52258084" w:rsidR="00E83C60" w:rsidRPr="00002F76" w:rsidRDefault="00E83C60" w:rsidP="00E83C60">
      <w:pPr>
        <w:pStyle w:val="Odstavec"/>
        <w:tabs>
          <w:tab w:val="clear" w:pos="141"/>
          <w:tab w:val="num" w:pos="0"/>
        </w:tabs>
        <w:ind w:left="709" w:hanging="709"/>
      </w:pPr>
      <w:r w:rsidRPr="00002F76">
        <w:t xml:space="preserve">Kupující zaplatí kupní cenu sjednanou v odst. </w:t>
      </w:r>
      <w:proofErr w:type="gramStart"/>
      <w:r w:rsidRPr="00002F76">
        <w:t>6.2. této</w:t>
      </w:r>
      <w:proofErr w:type="gramEnd"/>
      <w:r w:rsidRPr="00002F76">
        <w:t xml:space="preserve"> smlouvy takto:</w:t>
      </w:r>
    </w:p>
    <w:p w14:paraId="13ABD209" w14:textId="77777777" w:rsidR="00E83C60" w:rsidRPr="00407022" w:rsidRDefault="00E83C60" w:rsidP="00E83C60">
      <w:pPr>
        <w:pStyle w:val="Nadpis2"/>
        <w:keepNext w:val="0"/>
        <w:widowControl w:val="0"/>
        <w:numPr>
          <w:ilvl w:val="2"/>
          <w:numId w:val="4"/>
        </w:numPr>
        <w:spacing w:before="0" w:after="120"/>
        <w:ind w:left="1417"/>
        <w:jc w:val="both"/>
        <w:rPr>
          <w:b w:val="0"/>
          <w:bCs w:val="0"/>
          <w:i w:val="0"/>
          <w:iCs w:val="0"/>
          <w:sz w:val="20"/>
          <w:szCs w:val="20"/>
        </w:rPr>
      </w:pPr>
      <w:bookmarkStart w:id="0" w:name="_Ref411516584"/>
      <w:r w:rsidRPr="00407022">
        <w:rPr>
          <w:b w:val="0"/>
          <w:bCs w:val="0"/>
          <w:i w:val="0"/>
          <w:iCs w:val="0"/>
          <w:sz w:val="20"/>
          <w:szCs w:val="20"/>
        </w:rPr>
        <w:t>100</w:t>
      </w:r>
      <w:r>
        <w:rPr>
          <w:b w:val="0"/>
          <w:bCs w:val="0"/>
          <w:i w:val="0"/>
          <w:iCs w:val="0"/>
          <w:sz w:val="20"/>
          <w:szCs w:val="20"/>
        </w:rPr>
        <w:t xml:space="preserve"> </w:t>
      </w:r>
      <w:r w:rsidRPr="00407022">
        <w:rPr>
          <w:b w:val="0"/>
          <w:bCs w:val="0"/>
          <w:i w:val="0"/>
          <w:iCs w:val="0"/>
          <w:sz w:val="20"/>
          <w:szCs w:val="20"/>
        </w:rPr>
        <w:t>% kupní ceny bude Kupujícím zaplaceno po převzetí a předání Zařízení na základě potvrzených předávacích protokolů, tzn. po dodání Zařízení včetně všech součástí a příslušenství, provedení montáže a instalace Zařízení v místě plnění, jeho uvedení do provozu</w:t>
      </w:r>
      <w:r>
        <w:rPr>
          <w:b w:val="0"/>
          <w:bCs w:val="0"/>
          <w:i w:val="0"/>
          <w:iCs w:val="0"/>
          <w:sz w:val="20"/>
          <w:szCs w:val="20"/>
        </w:rPr>
        <w:t xml:space="preserve"> včetně instruktáže</w:t>
      </w:r>
      <w:r w:rsidRPr="00407022">
        <w:rPr>
          <w:b w:val="0"/>
          <w:bCs w:val="0"/>
          <w:i w:val="0"/>
          <w:iCs w:val="0"/>
          <w:sz w:val="20"/>
          <w:szCs w:val="20"/>
        </w:rPr>
        <w:t xml:space="preserve"> </w:t>
      </w:r>
      <w:r>
        <w:rPr>
          <w:b w:val="0"/>
          <w:bCs w:val="0"/>
          <w:i w:val="0"/>
          <w:iCs w:val="0"/>
          <w:sz w:val="20"/>
          <w:szCs w:val="20"/>
        </w:rPr>
        <w:t>v souladu se zákonem č. 268/2014 Sb.</w:t>
      </w:r>
      <w:r w:rsidRPr="00407022">
        <w:rPr>
          <w:b w:val="0"/>
          <w:bCs w:val="0"/>
          <w:i w:val="0"/>
          <w:iCs w:val="0"/>
          <w:sz w:val="20"/>
          <w:szCs w:val="20"/>
        </w:rPr>
        <w:t xml:space="preserve">, </w:t>
      </w:r>
      <w:r>
        <w:rPr>
          <w:b w:val="0"/>
          <w:bCs w:val="0"/>
          <w:i w:val="0"/>
          <w:iCs w:val="0"/>
          <w:sz w:val="20"/>
          <w:szCs w:val="20"/>
        </w:rPr>
        <w:t>a</w:t>
      </w:r>
      <w:r w:rsidRPr="00407022">
        <w:rPr>
          <w:b w:val="0"/>
          <w:bCs w:val="0"/>
          <w:i w:val="0"/>
          <w:iCs w:val="0"/>
          <w:sz w:val="20"/>
          <w:szCs w:val="20"/>
        </w:rPr>
        <w:t xml:space="preserve"> to vše v rozsahu nezbytném k řádnému užívání Předmětu smlouvy.</w:t>
      </w:r>
      <w:bookmarkEnd w:id="0"/>
    </w:p>
    <w:p w14:paraId="41A55459" w14:textId="03C01C8D" w:rsidR="00E83C60" w:rsidRPr="00002F76" w:rsidRDefault="00E83C60" w:rsidP="00E83C60">
      <w:pPr>
        <w:pStyle w:val="Nadpis2"/>
        <w:keepNext w:val="0"/>
        <w:widowControl w:val="0"/>
        <w:numPr>
          <w:ilvl w:val="2"/>
          <w:numId w:val="4"/>
        </w:numPr>
        <w:spacing w:before="0" w:after="120"/>
        <w:ind w:left="1418"/>
        <w:jc w:val="both"/>
      </w:pPr>
      <w:bookmarkStart w:id="1" w:name="_Ref411516619"/>
      <w:r w:rsidRPr="00002F76">
        <w:rPr>
          <w:b w:val="0"/>
          <w:bCs w:val="0"/>
          <w:i w:val="0"/>
          <w:iCs w:val="0"/>
          <w:sz w:val="20"/>
          <w:szCs w:val="20"/>
        </w:rPr>
        <w:t xml:space="preserve">Faktura bude splatná do třiceti (30) kalendářních dnů ode dne jejího vystavení. Prodávající je povinen zaslat fakturu Kupujícímu způsobem uvedeným v odst. </w:t>
      </w:r>
      <w:proofErr w:type="gramStart"/>
      <w:r w:rsidRPr="00002F76">
        <w:rPr>
          <w:b w:val="0"/>
          <w:bCs w:val="0"/>
          <w:i w:val="0"/>
          <w:iCs w:val="0"/>
          <w:sz w:val="20"/>
          <w:szCs w:val="20"/>
        </w:rPr>
        <w:t>6.6. této</w:t>
      </w:r>
      <w:proofErr w:type="gramEnd"/>
      <w:r w:rsidRPr="00002F76">
        <w:rPr>
          <w:b w:val="0"/>
          <w:bCs w:val="0"/>
          <w:i w:val="0"/>
          <w:iCs w:val="0"/>
          <w:sz w:val="20"/>
          <w:szCs w:val="20"/>
        </w:rPr>
        <w:t xml:space="preserve"> smlouvy nejpozději následující pracovní den po jejím vystavení. Faktura bude vystavena nejpozději do patnácti (15) kalendářních dnů ode dne splnění podmínek dle čl. 6.3.1. této smlouvy. Prodávající nemá právo požadovat po Kupujícím zaplacení zálohy. </w:t>
      </w:r>
      <w:bookmarkEnd w:id="1"/>
    </w:p>
    <w:p w14:paraId="7EA1B332" w14:textId="2B167280" w:rsidR="00E83C60" w:rsidRPr="00002F76" w:rsidRDefault="00E83C60" w:rsidP="00EC7A01">
      <w:pPr>
        <w:pStyle w:val="Odstavec"/>
        <w:tabs>
          <w:tab w:val="clear" w:pos="141"/>
          <w:tab w:val="clear" w:pos="709"/>
        </w:tabs>
        <w:ind w:left="709" w:hanging="709"/>
      </w:pPr>
      <w:r w:rsidRPr="00002F76">
        <w:t xml:space="preserve">Kupující je povinen zaplatit Prodávajícímu kupní cenu na základě faktury vystavené v souladu s </w:t>
      </w:r>
      <w:proofErr w:type="gramStart"/>
      <w:r w:rsidRPr="00002F76">
        <w:t xml:space="preserve">odst. </w:t>
      </w:r>
      <w:r w:rsidRPr="00002F76">
        <w:fldChar w:fldCharType="begin"/>
      </w:r>
      <w:r w:rsidRPr="00002F76">
        <w:instrText xml:space="preserve"> REF _Ref411516584 \n \h  \* MERGEFORMAT </w:instrText>
      </w:r>
      <w:r w:rsidRPr="00002F76">
        <w:fldChar w:fldCharType="separate"/>
      </w:r>
      <w:r w:rsidR="00633F4A">
        <w:t>6.3.1</w:t>
      </w:r>
      <w:proofErr w:type="gramEnd"/>
      <w:r w:rsidRPr="00002F76">
        <w:fldChar w:fldCharType="end"/>
      </w:r>
      <w:r w:rsidR="00CE2749">
        <w:t>.</w:t>
      </w:r>
      <w:r w:rsidRPr="00002F76">
        <w:t xml:space="preserve"> této smlouvy a ve lhůtě splatnosti stanovené v odst. </w:t>
      </w:r>
      <w:r w:rsidRPr="00002F76">
        <w:fldChar w:fldCharType="begin"/>
      </w:r>
      <w:r w:rsidRPr="00002F76">
        <w:instrText xml:space="preserve"> REF _Ref411516619 \n \h  \* MERGEFORMAT </w:instrText>
      </w:r>
      <w:r w:rsidRPr="00002F76">
        <w:fldChar w:fldCharType="separate"/>
      </w:r>
      <w:r w:rsidR="00633F4A">
        <w:t>6.3.2</w:t>
      </w:r>
      <w:r w:rsidRPr="00002F76">
        <w:fldChar w:fldCharType="end"/>
      </w:r>
      <w:r w:rsidR="00CE2749">
        <w:t>.</w:t>
      </w:r>
      <w:r w:rsidRPr="00002F76">
        <w:t xml:space="preserve"> této smlouvy. Kupující zaplatí kupní cenu převodem na bankovní účet Prodávajícího uvedený v záhlaví této smlouvy.</w:t>
      </w:r>
    </w:p>
    <w:p w14:paraId="1C646F57" w14:textId="77777777" w:rsidR="00AC3BC8" w:rsidRDefault="00AC3BC8" w:rsidP="00EC7A01">
      <w:pPr>
        <w:pStyle w:val="Odstavec"/>
        <w:tabs>
          <w:tab w:val="clear" w:pos="141"/>
          <w:tab w:val="clear" w:pos="709"/>
        </w:tabs>
        <w:ind w:left="709" w:hanging="709"/>
      </w:pPr>
      <w:r>
        <w:t>Prodávající se zavazuje uvést na vystavených fakturách číslo této smlouvy a číslo projektu (</w:t>
      </w:r>
      <w:r w:rsidR="00F81C85">
        <w:t>identifikační číslo EIS</w:t>
      </w:r>
      <w:r>
        <w:t xml:space="preserve"> projektu: </w:t>
      </w:r>
      <w:r w:rsidR="00920C4C" w:rsidRPr="00920C4C">
        <w:t>CZ.06.2.56/0.0/0.0/16_043/0001339</w:t>
      </w:r>
      <w:r w:rsidR="00F81C85">
        <w:t>, identifikační číslo: 117D03F000033</w:t>
      </w:r>
      <w:r>
        <w:t>).</w:t>
      </w:r>
    </w:p>
    <w:p w14:paraId="54101EEB" w14:textId="7C140378" w:rsidR="00AC3BC8" w:rsidRPr="005C163D" w:rsidRDefault="00AC3BC8" w:rsidP="00EC7A01">
      <w:pPr>
        <w:pStyle w:val="Odstavec"/>
        <w:tabs>
          <w:tab w:val="clear" w:pos="141"/>
          <w:tab w:val="clear" w:pos="709"/>
        </w:tabs>
        <w:ind w:left="709" w:hanging="709"/>
      </w:pPr>
      <w:r>
        <w:t xml:space="preserve">Faktura musí být vystavena a zaslána ve formě stanovené v předchozím odstavci této smlouvy a musí obsahovat údaje vyplývající z příslušných právních předpisů a rovněž údaje </w:t>
      </w:r>
      <w:r w:rsidRPr="005C163D">
        <w:t xml:space="preserve">stanovené v odst. </w:t>
      </w:r>
      <w:proofErr w:type="gramStart"/>
      <w:r w:rsidRPr="005C163D">
        <w:t>6.7. této</w:t>
      </w:r>
      <w:proofErr w:type="gramEnd"/>
      <w:r w:rsidRPr="005C163D">
        <w:t xml:space="preserve"> smlouvy. </w:t>
      </w:r>
      <w:r w:rsidR="001D24A7" w:rsidRPr="005C163D">
        <w:t>Nedílnou součástí faktury bude oboustranně podepsaný dodací list.</w:t>
      </w:r>
    </w:p>
    <w:p w14:paraId="097EEDB3" w14:textId="77777777" w:rsidR="00AC3BC8" w:rsidRDefault="00AC3BC8" w:rsidP="00EC7A01">
      <w:pPr>
        <w:pStyle w:val="Odstavec"/>
        <w:tabs>
          <w:tab w:val="clear" w:pos="141"/>
          <w:tab w:val="clear" w:pos="709"/>
        </w:tabs>
        <w:ind w:left="709" w:hanging="709"/>
      </w:pPr>
      <w:r>
        <w:t>Faktura Prodávajícího musí dále obsahovat následující údaje: označení smluvních stran a adresy jejich sídla, IČ a DIČ smluvních stran, číslo faktury, den vystavení a den splatnosti faktury, den uskutečnění zdanitelného plnění, označení peněžního ústavu a číslo účtu, na který se má platit v souladu s touto smlouvou, název Veřejné zakázky, fakturovanou částku, event. razítko, podpis oprávněné osoby a případné další náležitosti stanovené příslušnými právními předpisy.</w:t>
      </w:r>
    </w:p>
    <w:p w14:paraId="657194B6" w14:textId="77777777" w:rsidR="00AC3BC8" w:rsidRDefault="00AC3BC8" w:rsidP="00EC7A01">
      <w:pPr>
        <w:pStyle w:val="Odstavec"/>
        <w:tabs>
          <w:tab w:val="clear" w:pos="141"/>
          <w:tab w:val="clear" w:pos="709"/>
        </w:tabs>
        <w:ind w:left="709" w:hanging="709"/>
      </w:pPr>
      <w:r>
        <w:t>Nebude-li faktura vystavena a zaslána ve stanovené formě, nebo nebude-li obsahovat stanovené náležitosti, nebo v ní nebudou správně uvedené údaje dle této smlouvy, je Kupující oprávněn fakturu vrátit Prodávajícímu ve lhůtě osmi (8) dnů od jejího obdržení. V takovém případě se přeruší běh lhůty splatnosti a nová lhůta splatnosti počne běžet doručením opravené faktury.</w:t>
      </w:r>
    </w:p>
    <w:p w14:paraId="5162FC28" w14:textId="77777777" w:rsidR="00AC3BC8" w:rsidRDefault="00AC3BC8" w:rsidP="00EC7A01">
      <w:pPr>
        <w:pStyle w:val="Odstavec"/>
        <w:tabs>
          <w:tab w:val="clear" w:pos="141"/>
          <w:tab w:val="clear" w:pos="709"/>
        </w:tabs>
        <w:ind w:left="709" w:hanging="709"/>
      </w:pPr>
      <w:r>
        <w:t xml:space="preserve">Kupní cena uvedená v odst. </w:t>
      </w:r>
      <w:proofErr w:type="gramStart"/>
      <w:r>
        <w:t>6.2. této</w:t>
      </w:r>
      <w:proofErr w:type="gramEnd"/>
      <w:r>
        <w:t xml:space="preserve"> smlouvy představuje cenu konečnou, která v sobě zahrnuje veškeré náklady spojené s dodávkou, zejména případné daně (zejména daň z přidané hodnoty), poplatky, cla a jiné podobné platby včetně nákladů na balení, dopravu Předmětu smlouvy do místa plnění, montáž, instalaci a pojištění a další související náklady (zejm. na činnosti uvedené v čl. 3.2.), jak vyplývá z této smlouvy. Veškeré náklady spojené s dodávkou, montáží, instalací a uvedením Předmětu smlouvy do běžného provozu nese výlučně Prodávající, pokud tato smlouva výslovně nestanoví jinak.</w:t>
      </w:r>
    </w:p>
    <w:p w14:paraId="5D7075E7" w14:textId="77777777" w:rsidR="00AC3BC8" w:rsidRDefault="00AC3BC8" w:rsidP="00EC7A01">
      <w:pPr>
        <w:pStyle w:val="Odstavec"/>
        <w:tabs>
          <w:tab w:val="clear" w:pos="141"/>
          <w:tab w:val="clear" w:pos="709"/>
        </w:tabs>
        <w:ind w:left="709" w:hanging="709"/>
      </w:pPr>
      <w:r>
        <w:t>Kupní cena (nebo její část) se považuje za zaplacenou v okamžiku, kdy byla příslušná částka odepsána z účtu Kupujícího (resp. z účtu, ze kterého bude poukazována) ve prospěch účtu Prodávajícího.</w:t>
      </w:r>
    </w:p>
    <w:p w14:paraId="3E6803EC" w14:textId="77777777" w:rsidR="00AC3BC8" w:rsidRDefault="00AC3BC8" w:rsidP="00EC7A01">
      <w:pPr>
        <w:pStyle w:val="Odstavec"/>
        <w:tabs>
          <w:tab w:val="clear" w:pos="141"/>
          <w:tab w:val="clear" w:pos="709"/>
        </w:tabs>
        <w:ind w:left="709" w:hanging="709"/>
      </w:pPr>
      <w:r>
        <w:t>Kupující není v prodlení se splněním svého peněžitého závazku po dobu, po kterou je Prodávající v prodlení se splněním některé ze svých povinností dle tohoto článku smlouvy.</w:t>
      </w:r>
    </w:p>
    <w:p w14:paraId="376B48E1" w14:textId="77777777" w:rsidR="00AC3BC8" w:rsidRDefault="00AC3BC8" w:rsidP="00EC7A01">
      <w:pPr>
        <w:pStyle w:val="Odstavec"/>
        <w:tabs>
          <w:tab w:val="clear" w:pos="141"/>
          <w:tab w:val="clear" w:pos="709"/>
        </w:tabs>
        <w:ind w:left="709" w:hanging="709"/>
      </w:pPr>
      <w:r>
        <w:t>Kupující je oprávněn započíst si jakoukoli svoji peněžitou pohledávku vůči peněžité pohledávce Prodávajícího podle této smlouvy. Kupující je oprávněn odepřít plnění z této smlouvy v případě, že závazek Prodávajícího z této a/nebo jiné smlouvy nebyl splněn řádně nebo včas.</w:t>
      </w:r>
    </w:p>
    <w:p w14:paraId="41A73674" w14:textId="77777777" w:rsidR="00C40C26" w:rsidRDefault="00C40C26" w:rsidP="00C40C26">
      <w:pPr>
        <w:pStyle w:val="Odstavec"/>
        <w:numPr>
          <w:ilvl w:val="0"/>
          <w:numId w:val="0"/>
        </w:numPr>
        <w:tabs>
          <w:tab w:val="clear" w:pos="709"/>
        </w:tabs>
        <w:ind w:left="709"/>
      </w:pPr>
    </w:p>
    <w:p w14:paraId="46E0CC28" w14:textId="77777777" w:rsidR="00C40C26" w:rsidRDefault="00C40C26" w:rsidP="00C40C26">
      <w:pPr>
        <w:pStyle w:val="Odstavec"/>
        <w:numPr>
          <w:ilvl w:val="0"/>
          <w:numId w:val="0"/>
        </w:numPr>
        <w:tabs>
          <w:tab w:val="clear" w:pos="709"/>
        </w:tabs>
        <w:ind w:left="709"/>
      </w:pPr>
    </w:p>
    <w:p w14:paraId="29D7B8E8" w14:textId="77777777" w:rsidR="00AC3BC8" w:rsidRDefault="00AC3BC8">
      <w:pPr>
        <w:pStyle w:val="Smlouva1"/>
        <w:keepNext w:val="0"/>
        <w:numPr>
          <w:ilvl w:val="0"/>
          <w:numId w:val="4"/>
        </w:numPr>
        <w:ind w:left="709" w:hanging="709"/>
        <w:rPr>
          <w:rFonts w:ascii="Arial" w:hAnsi="Arial" w:cs="Arial"/>
        </w:rPr>
      </w:pPr>
      <w:r>
        <w:rPr>
          <w:rFonts w:ascii="Arial" w:hAnsi="Arial" w:cs="Arial"/>
        </w:rPr>
        <w:lastRenderedPageBreak/>
        <w:t>Povinnosti Prodávajícího</w:t>
      </w:r>
    </w:p>
    <w:p w14:paraId="53DD559A" w14:textId="26D5FFEA" w:rsidR="00A667BD" w:rsidRDefault="00A667BD" w:rsidP="00A667BD">
      <w:pPr>
        <w:pStyle w:val="Odstavec"/>
        <w:tabs>
          <w:tab w:val="clear" w:pos="141"/>
          <w:tab w:val="num" w:pos="0"/>
        </w:tabs>
        <w:ind w:left="709" w:hanging="709"/>
      </w:pPr>
      <w:r w:rsidRPr="00390016">
        <w:t xml:space="preserve">Prodávající provede ve smyslu čl. </w:t>
      </w:r>
      <w:proofErr w:type="gramStart"/>
      <w:r w:rsidRPr="00390016">
        <w:t>7.2. analýzu</w:t>
      </w:r>
      <w:proofErr w:type="gramEnd"/>
      <w:r w:rsidRPr="00390016">
        <w:t xml:space="preserve"> stávajícího prostředí Kupujícího za účelem zajištění včasné a řádné dodávky</w:t>
      </w:r>
      <w:r>
        <w:t>, montáže a instalace Zařízení.</w:t>
      </w:r>
    </w:p>
    <w:p w14:paraId="6D29CD0F" w14:textId="7AC78E71" w:rsidR="00A667BD" w:rsidRPr="00EC6540" w:rsidRDefault="00A667BD" w:rsidP="00A667BD">
      <w:pPr>
        <w:pStyle w:val="Smlouva4"/>
        <w:keepNext w:val="0"/>
        <w:numPr>
          <w:ilvl w:val="1"/>
          <w:numId w:val="4"/>
        </w:numPr>
        <w:tabs>
          <w:tab w:val="clear" w:pos="141"/>
          <w:tab w:val="num" w:pos="0"/>
          <w:tab w:val="left" w:pos="709"/>
        </w:tabs>
        <w:ind w:left="709" w:hanging="709"/>
        <w:rPr>
          <w:rFonts w:ascii="Arial" w:hAnsi="Arial" w:cs="Arial"/>
        </w:rPr>
      </w:pPr>
      <w:r w:rsidRPr="00EC6540">
        <w:rPr>
          <w:rFonts w:ascii="Arial" w:hAnsi="Arial" w:cs="Arial"/>
        </w:rPr>
        <w:t>Prodávající se zavazuje na výzvu Kupující</w:t>
      </w:r>
      <w:r>
        <w:rPr>
          <w:rFonts w:ascii="Arial" w:hAnsi="Arial" w:cs="Arial"/>
        </w:rPr>
        <w:t>ho</w:t>
      </w:r>
      <w:r w:rsidRPr="00EC6540">
        <w:rPr>
          <w:rFonts w:ascii="Arial" w:hAnsi="Arial" w:cs="Arial"/>
        </w:rPr>
        <w:t xml:space="preserve"> provést analýzu nezbytné technické připravenosti místa plnění za účelem řádného splnění této smlouvy, a to v rozsahu podle odst. </w:t>
      </w:r>
      <w:proofErr w:type="gramStart"/>
      <w:r w:rsidRPr="00EC6540">
        <w:rPr>
          <w:rFonts w:ascii="Arial" w:hAnsi="Arial" w:cs="Arial"/>
        </w:rPr>
        <w:t>8.2. této</w:t>
      </w:r>
      <w:proofErr w:type="gramEnd"/>
      <w:r w:rsidRPr="00EC6540">
        <w:rPr>
          <w:rFonts w:ascii="Arial" w:hAnsi="Arial" w:cs="Arial"/>
        </w:rPr>
        <w:t xml:space="preserve"> smlouvy. Samotnou technickou připravenost místa plnění přitom zajišťuje Kupující. Za tímto účelem Prodávající včas učiní všechna potřebná opatření tak, aby mohl Kupující splnit svoje závazky podle této smlouvy. </w:t>
      </w:r>
    </w:p>
    <w:p w14:paraId="77ACA9AA"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se při plnění Předmětu smlouvy a jeho uvádění do provozu zavazuje dodržovat předpisy bezpečnosti a ochraně zdraví při práci, požární, hygienické a ostatní aplikovatelné právní předpisy, jakož i pravidla Kupujícího platná pro provoz v areálu Nemocnice Třebíč, se kterými bude Prodávající seznámen.</w:t>
      </w:r>
    </w:p>
    <w:p w14:paraId="35F5CA48"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je povinen počínat si při plnění smlouvy tak, aby provoz Kupujícího (zejména provoz v místě plnění) byl dotčen a omezen v nejmenší možné míře. Prodávající je dále povinen předcházet škodám, ke kterým by mohlo dojít při plnění smlouvy, a učinit veškerá potřebná opatření, aby nedošlo ke vzniku škod a aby rozsah případně způsobených škod byl co nejnižší.</w:t>
      </w:r>
    </w:p>
    <w:p w14:paraId="315DF8CF" w14:textId="53220A76" w:rsidR="00AC3BC8" w:rsidRPr="005C163D" w:rsidRDefault="00AC3BC8" w:rsidP="00EC7A01">
      <w:pPr>
        <w:pStyle w:val="Smlouva4"/>
        <w:keepNext w:val="0"/>
        <w:numPr>
          <w:ilvl w:val="1"/>
          <w:numId w:val="4"/>
        </w:numPr>
        <w:tabs>
          <w:tab w:val="left" w:pos="709"/>
        </w:tabs>
        <w:ind w:left="709" w:hanging="709"/>
        <w:rPr>
          <w:rFonts w:ascii="Arial" w:hAnsi="Arial" w:cs="Arial"/>
        </w:rPr>
      </w:pPr>
      <w:r>
        <w:rPr>
          <w:rFonts w:ascii="Arial" w:hAnsi="Arial" w:cs="Arial"/>
        </w:rPr>
        <w:t xml:space="preserve">Prodávající je povinen do data předání a převzetí Předmětu smlouvy dle čl. 9. této smlouvy uskutečnit instruktáž (školení) obsluhy ve smyslu zákona č. 268/2014 Sb. a jeho prováděcích předpisů, včetně vystavení protokolu o této instruktáži pověřeným </w:t>
      </w:r>
      <w:r w:rsidR="00CC62AC">
        <w:rPr>
          <w:rFonts w:ascii="Arial" w:hAnsi="Arial" w:cs="Arial"/>
        </w:rPr>
        <w:t xml:space="preserve">zaměstnancům </w:t>
      </w:r>
      <w:r>
        <w:rPr>
          <w:rFonts w:ascii="Arial" w:hAnsi="Arial" w:cs="Arial"/>
        </w:rPr>
        <w:t xml:space="preserve">Kupujícího v místě plnění a v potřebném </w:t>
      </w:r>
      <w:r w:rsidR="00E867DA">
        <w:rPr>
          <w:rFonts w:ascii="Arial" w:hAnsi="Arial" w:cs="Arial"/>
        </w:rPr>
        <w:t>rozsahu</w:t>
      </w:r>
      <w:r>
        <w:rPr>
          <w:rFonts w:ascii="Arial" w:hAnsi="Arial" w:cs="Arial"/>
        </w:rPr>
        <w:t xml:space="preserve"> Předmětu smlouvy tak, aby tito mohli Předmět smlouvy řádně, bez obtíží a v souladu s příslušnými právními předpisy ovládat a užívat. Školení musí být provedeno v českém jazyce. Po ukončení školení vystaví Prodávající písemný protokol o zaškolení všech zaškolených osob, který bude dokladem o jejich způsobilosti řádně, rutinně a v souladu s příslušnými právními předpisy ovládat a užívat Předmět smlouvy. Prodávající je rovněž povinen na základě případného požadavku Kupujícího i během záruční doby proškolit jeho pověřené </w:t>
      </w:r>
      <w:r w:rsidR="00CC62AC">
        <w:rPr>
          <w:rFonts w:ascii="Arial" w:hAnsi="Arial" w:cs="Arial"/>
        </w:rPr>
        <w:t xml:space="preserve">zaměstnance </w:t>
      </w:r>
      <w:r>
        <w:rPr>
          <w:rFonts w:ascii="Arial" w:hAnsi="Arial" w:cs="Arial"/>
        </w:rPr>
        <w:t xml:space="preserve">v místě plnění a v potřebném rozsahu funkcí Předmětu smlouvy tak, aby tito mohli Předmět smlouvy řádně, bez obtíží a v souladu s příslušnými právními předpisy ovládat a užívat. Na </w:t>
      </w:r>
      <w:r w:rsidRPr="005C163D">
        <w:rPr>
          <w:rFonts w:ascii="Arial" w:hAnsi="Arial" w:cs="Arial"/>
        </w:rPr>
        <w:t>toto školení se použijí též ostatní podmínky uvedené v tomto odstavci smlouvy.</w:t>
      </w:r>
      <w:r w:rsidR="008D690E" w:rsidRPr="005C163D">
        <w:rPr>
          <w:rFonts w:ascii="Arial" w:hAnsi="Arial" w:cs="Arial"/>
        </w:rPr>
        <w:t xml:space="preserve"> Tyto povinnosti se netýkají zařízení, u kterých to nevyžadují platné právní předpisy, zejména zákon č. 268/2014 Sb.</w:t>
      </w:r>
      <w:r w:rsidRPr="005C163D">
        <w:rPr>
          <w:rFonts w:ascii="Arial" w:hAnsi="Arial" w:cs="Arial"/>
        </w:rPr>
        <w:t xml:space="preserve"> Prodávající je dále povinen předat Kupujícímu </w:t>
      </w:r>
      <w:r w:rsidR="003B177C" w:rsidRPr="005C163D">
        <w:rPr>
          <w:rFonts w:ascii="Arial" w:hAnsi="Arial" w:cs="Arial"/>
        </w:rPr>
        <w:t>nezbytnou</w:t>
      </w:r>
      <w:r w:rsidRPr="005C163D">
        <w:rPr>
          <w:rFonts w:ascii="Arial" w:hAnsi="Arial" w:cs="Arial"/>
        </w:rPr>
        <w:t xml:space="preserve"> doku</w:t>
      </w:r>
      <w:r w:rsidR="003B177C" w:rsidRPr="005C163D">
        <w:rPr>
          <w:rFonts w:ascii="Arial" w:hAnsi="Arial" w:cs="Arial"/>
        </w:rPr>
        <w:t>mentaci</w:t>
      </w:r>
      <w:r w:rsidR="008D690E" w:rsidRPr="005C163D">
        <w:rPr>
          <w:rFonts w:ascii="Arial" w:hAnsi="Arial" w:cs="Arial"/>
        </w:rPr>
        <w:t xml:space="preserve"> v souladu se zákonem č. 268/2014 Sb.</w:t>
      </w:r>
      <w:r w:rsidRPr="005C163D">
        <w:rPr>
          <w:rFonts w:ascii="Arial" w:hAnsi="Arial" w:cs="Arial"/>
        </w:rPr>
        <w:t xml:space="preserve"> </w:t>
      </w:r>
    </w:p>
    <w:p w14:paraId="7D1EF011" w14:textId="77777777" w:rsidR="00AC3BC8" w:rsidRPr="005C163D" w:rsidRDefault="00AC3BC8">
      <w:pPr>
        <w:pStyle w:val="Smlouva4"/>
        <w:keepNext w:val="0"/>
        <w:numPr>
          <w:ilvl w:val="1"/>
          <w:numId w:val="4"/>
        </w:numPr>
        <w:tabs>
          <w:tab w:val="left" w:pos="709"/>
        </w:tabs>
        <w:ind w:left="709" w:hanging="709"/>
        <w:rPr>
          <w:rFonts w:ascii="Arial" w:hAnsi="Arial" w:cs="Arial"/>
        </w:rPr>
      </w:pPr>
      <w:r w:rsidRPr="005C163D">
        <w:rPr>
          <w:rFonts w:ascii="Arial" w:hAnsi="Arial" w:cs="Arial"/>
        </w:rPr>
        <w:t>Prodávající odpovídá Kupujícímu za to, že Předmět smlouvy bude v souladu s</w:t>
      </w:r>
      <w:r w:rsidR="005F6B50" w:rsidRPr="005C163D">
        <w:rPr>
          <w:rFonts w:ascii="Arial" w:hAnsi="Arial" w:cs="Arial"/>
        </w:rPr>
        <w:t xml:space="preserve"> příslušnými právními předpisy</w:t>
      </w:r>
      <w:r w:rsidRPr="005C163D">
        <w:rPr>
          <w:rFonts w:ascii="Arial" w:hAnsi="Arial" w:cs="Arial"/>
        </w:rPr>
        <w:t xml:space="preserve"> a bude plně způsobilý plnit svoji funkci v rozsahu a za účelem vyplývajícím z této smlouvy a Zadávací dokumentace, jinak v rozsahu obvyklém pro Předmět smlouvy daného druhu a způsobu využití. Prodávající dále odpovídá Kupujícímu za to, že Předmět smlouvy bude </w:t>
      </w:r>
      <w:r w:rsidR="008D690E" w:rsidRPr="005C163D">
        <w:rPr>
          <w:rFonts w:ascii="Arial" w:hAnsi="Arial" w:cs="Arial"/>
        </w:rPr>
        <w:t>plně</w:t>
      </w:r>
      <w:r w:rsidRPr="005C163D">
        <w:rPr>
          <w:rFonts w:ascii="Arial" w:hAnsi="Arial" w:cs="Arial"/>
        </w:rPr>
        <w:t xml:space="preserve"> použitelný k účelu, pro který si Kupující tento Předmět smlouvy objednal.</w:t>
      </w:r>
    </w:p>
    <w:p w14:paraId="26ECB855"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je povinen postupovat při plnění této smlouvy řádně, poctivě a s odbornou péčí a předcházet hrozícím škodám. Prodávající je povinen dodat Kupujícímu Zařízení nové, nepoužité. Prodávající je povinen zajistit a odpovídá Kupujícímu za to, že jím dodávaný Předmět smlouvy (resp. jeho jednotlivé části, na které se tento požadavek dle legislativy vztahuje) bude v potřebném rozsahu splňovat požadavky vyplývající z příslušných předpisů a norem Evropské unie a České republiky.</w:t>
      </w:r>
    </w:p>
    <w:p w14:paraId="62686DF8"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je povinen opatřit veškeré věci potřebné ke splnění této smlouvy, pokud tato smlouva výslovně nestanoví jinak.</w:t>
      </w:r>
    </w:p>
    <w:p w14:paraId="5B4F9BCF"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je povinen včas doložit všechna povolení, souhlasy, schválení zkoušky, atesty a ostatní náležitosti potřebné a/nebo obvyklé pro uvedení Předmětu smlouvy do řádného provozu a pro jeho následné používání Kupujícím tak, aby používání Předmětu smlouvy při provoz</w:t>
      </w:r>
      <w:r w:rsidR="00E867DA">
        <w:rPr>
          <w:rFonts w:ascii="Arial" w:hAnsi="Arial" w:cs="Arial"/>
        </w:rPr>
        <w:t>u nebylo ničím a nijak omezeno</w:t>
      </w:r>
    </w:p>
    <w:p w14:paraId="18193070" w14:textId="77777777" w:rsidR="00F11F50" w:rsidRPr="007F0A4A" w:rsidRDefault="00F11F50" w:rsidP="00F11F50">
      <w:pPr>
        <w:pStyle w:val="Smlouva4"/>
        <w:keepNext w:val="0"/>
        <w:numPr>
          <w:ilvl w:val="1"/>
          <w:numId w:val="4"/>
        </w:numPr>
        <w:tabs>
          <w:tab w:val="clear" w:pos="141"/>
          <w:tab w:val="num" w:pos="0"/>
          <w:tab w:val="left" w:pos="709"/>
        </w:tabs>
        <w:ind w:left="709" w:hanging="709"/>
        <w:rPr>
          <w:rFonts w:ascii="Arial" w:hAnsi="Arial" w:cs="Arial"/>
        </w:rPr>
      </w:pPr>
      <w:r w:rsidRPr="007F0A4A">
        <w:rPr>
          <w:rFonts w:ascii="Arial" w:hAnsi="Arial" w:cs="Arial"/>
        </w:rPr>
        <w:t xml:space="preserve">Prodávající musí být pojištěn pro případ vzniku škody způsobené svojí provozní činností a pro případ škody způsobené vadou dodaného Předmětu smlouvy, přičemž limit pojistného plnění musí být po celou dobu trvání této smlouvy </w:t>
      </w:r>
      <w:r w:rsidRPr="007F0A4A">
        <w:rPr>
          <w:rFonts w:ascii="Arial" w:hAnsi="Arial" w:cs="Arial"/>
          <w:u w:val="single"/>
        </w:rPr>
        <w:t>až do doby uplynutí sjednané záruční doby dle čl. 11 sjednán</w:t>
      </w:r>
      <w:r w:rsidRPr="007F0A4A">
        <w:rPr>
          <w:rFonts w:ascii="Arial" w:hAnsi="Arial" w:cs="Arial"/>
        </w:rPr>
        <w:t xml:space="preserve"> minimálně ve výši </w:t>
      </w:r>
      <w:r w:rsidRPr="007F0A4A">
        <w:rPr>
          <w:rFonts w:ascii="Arial" w:hAnsi="Arial" w:cs="Arial"/>
          <w:b/>
          <w:bCs/>
        </w:rPr>
        <w:t>10.000.000,- Kč</w:t>
      </w:r>
      <w:r w:rsidRPr="007F0A4A">
        <w:rPr>
          <w:rFonts w:ascii="Arial" w:hAnsi="Arial" w:cs="Arial"/>
        </w:rPr>
        <w:t xml:space="preserve"> (slovy: </w:t>
      </w:r>
      <w:proofErr w:type="spellStart"/>
      <w:r w:rsidRPr="007F0A4A">
        <w:rPr>
          <w:rFonts w:ascii="Arial" w:hAnsi="Arial" w:cs="Arial"/>
        </w:rPr>
        <w:t>desetmiliónůkorunčeských</w:t>
      </w:r>
      <w:proofErr w:type="spellEnd"/>
      <w:r w:rsidRPr="007F0A4A">
        <w:rPr>
          <w:rFonts w:ascii="Arial" w:hAnsi="Arial" w:cs="Arial"/>
        </w:rPr>
        <w:t xml:space="preserve">). Kopii pojistného dokladu předloží prodávající nejpozději v den uzavření smlouvy a tento se stává </w:t>
      </w:r>
      <w:r w:rsidRPr="007B5EF0">
        <w:rPr>
          <w:rFonts w:ascii="Arial" w:hAnsi="Arial" w:cs="Arial"/>
          <w:u w:val="single"/>
        </w:rPr>
        <w:t>P</w:t>
      </w:r>
      <w:r>
        <w:rPr>
          <w:rFonts w:ascii="Arial" w:hAnsi="Arial" w:cs="Arial"/>
          <w:u w:val="single"/>
        </w:rPr>
        <w:t xml:space="preserve">řílohou </w:t>
      </w:r>
      <w:proofErr w:type="gramStart"/>
      <w:r>
        <w:rPr>
          <w:rFonts w:ascii="Arial" w:hAnsi="Arial" w:cs="Arial"/>
          <w:u w:val="single"/>
        </w:rPr>
        <w:t>č. 4</w:t>
      </w:r>
      <w:r w:rsidRPr="007F0A4A">
        <w:rPr>
          <w:rFonts w:ascii="Arial" w:hAnsi="Arial" w:cs="Arial"/>
        </w:rPr>
        <w:t xml:space="preserve"> této</w:t>
      </w:r>
      <w:proofErr w:type="gramEnd"/>
      <w:r w:rsidRPr="007F0A4A">
        <w:rPr>
          <w:rFonts w:ascii="Arial" w:hAnsi="Arial" w:cs="Arial"/>
        </w:rPr>
        <w:t xml:space="preserve"> smlouvy.</w:t>
      </w:r>
    </w:p>
    <w:p w14:paraId="1964032B" w14:textId="77777777" w:rsidR="00AC3BC8" w:rsidRPr="006E7837" w:rsidRDefault="00AC3BC8">
      <w:pPr>
        <w:pStyle w:val="Smlouva4"/>
        <w:keepNext w:val="0"/>
        <w:numPr>
          <w:ilvl w:val="1"/>
          <w:numId w:val="4"/>
        </w:numPr>
        <w:tabs>
          <w:tab w:val="left" w:pos="709"/>
        </w:tabs>
        <w:ind w:left="709" w:hanging="709"/>
        <w:rPr>
          <w:rFonts w:ascii="Arial" w:hAnsi="Arial" w:cs="Arial"/>
        </w:rPr>
      </w:pPr>
      <w:r w:rsidRPr="006E7837">
        <w:rPr>
          <w:rFonts w:ascii="Arial" w:hAnsi="Arial" w:cs="Arial"/>
        </w:rPr>
        <w:lastRenderedPageBreak/>
        <w:t xml:space="preserve">Prodávající odpovídá za plnění svých </w:t>
      </w:r>
      <w:r w:rsidR="00EE6E7F" w:rsidRPr="006E7837">
        <w:rPr>
          <w:rFonts w:ascii="Arial" w:hAnsi="Arial" w:cs="Arial"/>
        </w:rPr>
        <w:t xml:space="preserve">poddodavatelů </w:t>
      </w:r>
      <w:r w:rsidRPr="006E7837">
        <w:rPr>
          <w:rFonts w:ascii="Arial" w:hAnsi="Arial" w:cs="Arial"/>
        </w:rPr>
        <w:t>v plném rozsahu, jakoby se jednalo o jeho vlastní plnění.</w:t>
      </w:r>
    </w:p>
    <w:p w14:paraId="2CDA513A" w14:textId="77777777" w:rsidR="00AC3BC8" w:rsidRPr="00F11F50" w:rsidRDefault="00AC3BC8" w:rsidP="00F11F50">
      <w:pPr>
        <w:pStyle w:val="Smlouva4"/>
        <w:keepNext w:val="0"/>
        <w:numPr>
          <w:ilvl w:val="1"/>
          <w:numId w:val="4"/>
        </w:numPr>
        <w:tabs>
          <w:tab w:val="clear" w:pos="141"/>
          <w:tab w:val="num" w:pos="0"/>
          <w:tab w:val="left" w:pos="709"/>
        </w:tabs>
        <w:ind w:left="709" w:hanging="709"/>
        <w:rPr>
          <w:rFonts w:ascii="Arial" w:hAnsi="Arial" w:cs="Arial"/>
        </w:rPr>
      </w:pPr>
      <w:r>
        <w:rPr>
          <w:rFonts w:ascii="Arial" w:hAnsi="Arial" w:cs="Arial"/>
        </w:rPr>
        <w:t xml:space="preserve">Prodávající se zavazuje dodat Předmět smlouvy v takovém provedení a s takovými vlastnostmi faktickými i právními, které umožní řádné provádění pozáručního servisu, včetně všech servisních, revizních a jiných výrobcem a/nebo obecně závaznými nebo jinými předpisy předepsaných prohlídek a kontrol, kteroukoliv osobou mající obecně odbornou způsobilost pro provádění servisu technických zařízení daného druhu. </w:t>
      </w:r>
      <w:r w:rsidR="00F11F50" w:rsidRPr="009B3D45">
        <w:rPr>
          <w:rFonts w:ascii="Arial" w:hAnsi="Arial" w:cs="Arial"/>
        </w:rPr>
        <w:t>Smluvní strany v této souvislosti shodně prohlašují a konstatují, že současně s touto Kupní smlouvou spolu uzavírají ohledně pozáručního servisu samosta</w:t>
      </w:r>
      <w:r w:rsidR="00F11F50">
        <w:rPr>
          <w:rFonts w:ascii="Arial" w:hAnsi="Arial" w:cs="Arial"/>
        </w:rPr>
        <w:t>t</w:t>
      </w:r>
      <w:r w:rsidR="00F11F50" w:rsidRPr="009B3D45">
        <w:rPr>
          <w:rFonts w:ascii="Arial" w:hAnsi="Arial" w:cs="Arial"/>
        </w:rPr>
        <w:t>nou "Servisní smlouvu", která je rovněž výsledkem "Veřejné zakázky" specifikované shora v čl. 1.2.</w:t>
      </w:r>
    </w:p>
    <w:p w14:paraId="4E6AF849" w14:textId="4C875741" w:rsidR="007A2E23" w:rsidRPr="007A3764" w:rsidRDefault="007A2E23" w:rsidP="007A2E23">
      <w:pPr>
        <w:pStyle w:val="Smlouva4"/>
        <w:keepNext w:val="0"/>
        <w:numPr>
          <w:ilvl w:val="1"/>
          <w:numId w:val="4"/>
        </w:numPr>
        <w:tabs>
          <w:tab w:val="clear" w:pos="141"/>
          <w:tab w:val="num" w:pos="0"/>
          <w:tab w:val="left" w:pos="709"/>
        </w:tabs>
        <w:ind w:left="709" w:hanging="709"/>
        <w:rPr>
          <w:rFonts w:ascii="Arial" w:hAnsi="Arial" w:cs="Arial"/>
        </w:rPr>
      </w:pPr>
      <w:r w:rsidRPr="007A3764">
        <w:rPr>
          <w:rFonts w:ascii="Arial" w:hAnsi="Arial" w:cs="Arial"/>
        </w:rPr>
        <w:t>Prodávající je povinen uchovávat veškerou dokumentaci související s realizací projektu včetně účetních doklad</w:t>
      </w:r>
      <w:r w:rsidR="00F37686">
        <w:rPr>
          <w:rFonts w:ascii="Arial" w:hAnsi="Arial" w:cs="Arial"/>
        </w:rPr>
        <w:t>ů minimálně do konce roku 2029</w:t>
      </w:r>
      <w:r w:rsidRPr="007A3764">
        <w:rPr>
          <w:rFonts w:ascii="Arial" w:hAnsi="Arial" w:cs="Arial"/>
        </w:rPr>
        <w:t xml:space="preserve">. Pokud je v českých právních předpisech stanovena lhůta delší, musí ji žadatel/příjemce použít. </w:t>
      </w:r>
      <w:r w:rsidRPr="007A2E23">
        <w:rPr>
          <w:rFonts w:ascii="Arial" w:hAnsi="Arial" w:cs="Arial"/>
        </w:rPr>
        <w:t>Každá faktura musí být označena číslem projektu. Prodávající je povinen umožnit příslu</w:t>
      </w:r>
      <w:r w:rsidRPr="007A3764">
        <w:rPr>
          <w:rFonts w:ascii="Arial" w:hAnsi="Arial" w:cs="Arial"/>
        </w:rPr>
        <w:t>šným orgánům ve smyslu předchozí věty do těchto dokumentů a listin nahlédnout a poskytovat veškerou potřebnou součinnost za účelem řádného výkonu kontroly. V případě porušení těchto povinností odpovídá Prodávající za způsobenou škodu.</w:t>
      </w:r>
    </w:p>
    <w:p w14:paraId="78C3D6AB" w14:textId="5DCC4DEC" w:rsidR="00AC3BC8" w:rsidRPr="00EC7A01" w:rsidRDefault="008E1AC1" w:rsidP="00EC7A01">
      <w:pPr>
        <w:pStyle w:val="Smlouva4"/>
        <w:keepNext w:val="0"/>
        <w:numPr>
          <w:ilvl w:val="1"/>
          <w:numId w:val="4"/>
        </w:numPr>
        <w:tabs>
          <w:tab w:val="clear" w:pos="141"/>
          <w:tab w:val="num" w:pos="0"/>
          <w:tab w:val="left" w:pos="709"/>
        </w:tabs>
        <w:ind w:left="709" w:hanging="709"/>
        <w:rPr>
          <w:rFonts w:ascii="Arial" w:hAnsi="Arial" w:cs="Arial"/>
        </w:rPr>
      </w:pPr>
      <w:r w:rsidRPr="00EC7A01">
        <w:rPr>
          <w:rFonts w:ascii="Arial" w:hAnsi="Arial" w:cs="Arial"/>
        </w:rPr>
        <w:t>Prodávající je povi</w:t>
      </w:r>
      <w:r w:rsidR="00F37686">
        <w:rPr>
          <w:rFonts w:ascii="Arial" w:hAnsi="Arial" w:cs="Arial"/>
        </w:rPr>
        <w:t>nen minimálně do konce roku 2029</w:t>
      </w:r>
      <w:r w:rsidRPr="00EC7A01">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r w:rsidR="00AC3BC8" w:rsidRPr="00EC7A01">
        <w:rPr>
          <w:rFonts w:ascii="Arial" w:hAnsi="Arial" w:cs="Arial"/>
        </w:rPr>
        <w:t>V případě porušení těchto povinností odpovídá Prodávající za způsobenou škodu.</w:t>
      </w:r>
    </w:p>
    <w:p w14:paraId="0C0F4946" w14:textId="77777777" w:rsidR="00AC3BC8" w:rsidRDefault="00AC3BC8">
      <w:pPr>
        <w:pStyle w:val="Smlouva1"/>
        <w:keepNext w:val="0"/>
        <w:numPr>
          <w:ilvl w:val="0"/>
          <w:numId w:val="4"/>
        </w:numPr>
        <w:ind w:left="709" w:hanging="709"/>
        <w:rPr>
          <w:rFonts w:ascii="Arial" w:hAnsi="Arial" w:cs="Arial"/>
        </w:rPr>
      </w:pPr>
      <w:r>
        <w:rPr>
          <w:rFonts w:ascii="Arial" w:hAnsi="Arial" w:cs="Arial"/>
        </w:rPr>
        <w:t>Práva a povinnosti Kupujícího</w:t>
      </w:r>
    </w:p>
    <w:p w14:paraId="417AAC51"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se zavazuje umožnit Prodávajícímu dodávku, montáž, instalaci a uvedení Předmětu smlouvy do provozu v místě sjednaného.</w:t>
      </w:r>
    </w:p>
    <w:p w14:paraId="1A316782" w14:textId="64DA1AC0" w:rsidR="00AC3BC8" w:rsidRPr="005C163D"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Kupující se zavazuje na svůj náklad provést technickou připravenost na umístění, montáž a instalaci Předmětu smlouvy a jeho uvedení do provozu, aby </w:t>
      </w:r>
      <w:proofErr w:type="gramStart"/>
      <w:r>
        <w:rPr>
          <w:rFonts w:ascii="Arial" w:hAnsi="Arial" w:cs="Arial"/>
        </w:rPr>
        <w:t>mohl</w:t>
      </w:r>
      <w:proofErr w:type="gramEnd"/>
      <w:r>
        <w:rPr>
          <w:rFonts w:ascii="Arial" w:hAnsi="Arial" w:cs="Arial"/>
        </w:rPr>
        <w:t xml:space="preserve"> Prodávající řádně plnit závazky z této smlouvy.</w:t>
      </w:r>
      <w:r>
        <w:rPr>
          <w:rFonts w:ascii="Arial" w:hAnsi="Arial" w:cs="Arial"/>
        </w:rPr>
        <w:tab/>
        <w:t xml:space="preserve">Tento závazek Kupujícího </w:t>
      </w:r>
      <w:proofErr w:type="gramStart"/>
      <w:r>
        <w:rPr>
          <w:rFonts w:ascii="Arial" w:hAnsi="Arial" w:cs="Arial"/>
        </w:rPr>
        <w:t>zahrnuje</w:t>
      </w:r>
      <w:proofErr w:type="gramEnd"/>
      <w:r>
        <w:rPr>
          <w:rFonts w:ascii="Arial" w:hAnsi="Arial" w:cs="Arial"/>
        </w:rPr>
        <w:t xml:space="preserve"> pouze zajištění přívodů a odvodu na určená místa, nikoliv napojení Předmětu smlouvy na tyto přívody a odvody, které svým </w:t>
      </w:r>
      <w:r w:rsidRPr="005C163D">
        <w:rPr>
          <w:rFonts w:ascii="Arial" w:hAnsi="Arial" w:cs="Arial"/>
        </w:rPr>
        <w:t xml:space="preserve">nákladem zajišťuje Prodávající. </w:t>
      </w:r>
      <w:r w:rsidR="00A667BD">
        <w:rPr>
          <w:rFonts w:ascii="Arial" w:hAnsi="Arial" w:cs="Arial"/>
        </w:rPr>
        <w:t>Tato povinnost se týká části Z</w:t>
      </w:r>
      <w:r w:rsidR="00B072E9" w:rsidRPr="005C163D">
        <w:rPr>
          <w:rFonts w:ascii="Arial" w:hAnsi="Arial" w:cs="Arial"/>
        </w:rPr>
        <w:t>ařízení, u kterých to bude vyžadovat v potřebném rozsahu kupující na základě objektivních podmínek v místě plnění</w:t>
      </w:r>
      <w:r w:rsidR="00A667BD">
        <w:rPr>
          <w:rFonts w:ascii="Arial" w:hAnsi="Arial" w:cs="Arial"/>
        </w:rPr>
        <w:t xml:space="preserve"> (podrobnosti budou uvedeny mimo jiné v materiálech zpracovaných dle člán</w:t>
      </w:r>
      <w:r w:rsidR="0089060C">
        <w:rPr>
          <w:rFonts w:ascii="Arial" w:hAnsi="Arial" w:cs="Arial"/>
        </w:rPr>
        <w:t>ků</w:t>
      </w:r>
      <w:r w:rsidR="00A667BD">
        <w:rPr>
          <w:rFonts w:ascii="Arial" w:hAnsi="Arial" w:cs="Arial"/>
        </w:rPr>
        <w:t xml:space="preserve"> </w:t>
      </w:r>
      <w:proofErr w:type="gramStart"/>
      <w:r w:rsidR="00A667BD">
        <w:rPr>
          <w:rFonts w:ascii="Arial" w:hAnsi="Arial" w:cs="Arial"/>
        </w:rPr>
        <w:t>3.2</w:t>
      </w:r>
      <w:proofErr w:type="gramEnd"/>
      <w:r w:rsidR="00CC62AC">
        <w:rPr>
          <w:rFonts w:ascii="Arial" w:hAnsi="Arial" w:cs="Arial"/>
        </w:rPr>
        <w:t>.</w:t>
      </w:r>
      <w:r w:rsidR="00A667BD">
        <w:rPr>
          <w:rFonts w:ascii="Arial" w:hAnsi="Arial" w:cs="Arial"/>
        </w:rPr>
        <w:t>, 7.1</w:t>
      </w:r>
      <w:r w:rsidR="00CC62AC">
        <w:rPr>
          <w:rFonts w:ascii="Arial" w:hAnsi="Arial" w:cs="Arial"/>
        </w:rPr>
        <w:t>.</w:t>
      </w:r>
      <w:r w:rsidR="00A667BD">
        <w:rPr>
          <w:rFonts w:ascii="Arial" w:hAnsi="Arial" w:cs="Arial"/>
        </w:rPr>
        <w:t xml:space="preserve"> a 7.2</w:t>
      </w:r>
      <w:r w:rsidR="00CC62AC">
        <w:rPr>
          <w:rFonts w:ascii="Arial" w:hAnsi="Arial" w:cs="Arial"/>
        </w:rPr>
        <w:t>.</w:t>
      </w:r>
      <w:r w:rsidR="00A667BD">
        <w:rPr>
          <w:rFonts w:ascii="Arial" w:hAnsi="Arial" w:cs="Arial"/>
        </w:rPr>
        <w:t>).</w:t>
      </w:r>
    </w:p>
    <w:p w14:paraId="745CB606"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Kupující se zavazuje poskytovat Prodávajícímu i další součinnost v rozsahu stanoveném touto smlouvou. </w:t>
      </w:r>
      <w:r>
        <w:rPr>
          <w:rFonts w:ascii="Arial" w:hAnsi="Arial" w:cs="Arial"/>
          <w:u w:val="single"/>
        </w:rPr>
        <w:t>Případné konkrétní požadavky k součinnosti je však Prodávající povinen Kupujícímu sdělovat některým ze způsobů uvedených v čl. 16</w:t>
      </w:r>
      <w:r w:rsidR="00651005">
        <w:rPr>
          <w:rFonts w:ascii="Arial" w:hAnsi="Arial" w:cs="Arial"/>
          <w:u w:val="single"/>
        </w:rPr>
        <w:t>,</w:t>
      </w:r>
      <w:r>
        <w:rPr>
          <w:rFonts w:ascii="Arial" w:hAnsi="Arial" w:cs="Arial"/>
          <w:u w:val="single"/>
        </w:rPr>
        <w:t xml:space="preserve"> a to bez zbytečného odkladu.</w:t>
      </w:r>
      <w:r>
        <w:rPr>
          <w:rFonts w:ascii="Arial" w:hAnsi="Arial" w:cs="Arial"/>
        </w:rPr>
        <w:t xml:space="preserve"> Uvedené požadavky přitom mohou být pouze provozního charakteru a po Kupujícím rozumně </w:t>
      </w:r>
      <w:proofErr w:type="spellStart"/>
      <w:r>
        <w:rPr>
          <w:rFonts w:ascii="Arial" w:hAnsi="Arial" w:cs="Arial"/>
        </w:rPr>
        <w:t>požadovatelné</w:t>
      </w:r>
      <w:proofErr w:type="spellEnd"/>
      <w:r>
        <w:rPr>
          <w:rFonts w:ascii="Arial" w:hAnsi="Arial" w:cs="Arial"/>
        </w:rPr>
        <w:t>, přičemž v žádném případě nesmějí vyvolat žádné dodatečné náklady na straně Kupujícího.</w:t>
      </w:r>
    </w:p>
    <w:p w14:paraId="23BFEF2E" w14:textId="77777777" w:rsidR="00F50E19" w:rsidRPr="00F50E19" w:rsidRDefault="00F50E19" w:rsidP="00F50E19">
      <w:pPr>
        <w:pStyle w:val="Smlouva4"/>
        <w:keepNext w:val="0"/>
        <w:numPr>
          <w:ilvl w:val="1"/>
          <w:numId w:val="4"/>
        </w:numPr>
        <w:tabs>
          <w:tab w:val="clear" w:pos="141"/>
          <w:tab w:val="num" w:pos="0"/>
          <w:tab w:val="left" w:pos="709"/>
        </w:tabs>
        <w:ind w:left="709" w:hanging="709"/>
        <w:rPr>
          <w:rFonts w:ascii="Arial" w:hAnsi="Arial" w:cs="Arial"/>
          <w:b/>
          <w:strike/>
        </w:rPr>
      </w:pPr>
      <w:r w:rsidRPr="007A3764">
        <w:rPr>
          <w:rFonts w:ascii="Arial" w:hAnsi="Arial" w:cs="Arial"/>
        </w:rPr>
        <w:t xml:space="preserve">Kupující má právo uplatnit své odůvodněné námitky proti opatřením Prodávajícího v průběhu plnění předmětu smlouvy a Prodávající je povinen takové námitky zohlednit. </w:t>
      </w:r>
    </w:p>
    <w:p w14:paraId="154779E0"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povinen převzít řádně dodaný Předmět smlouvy v místě určeném touto smlouvou (místo plnění) a v souladu s článkem 9. této smlouvy.</w:t>
      </w:r>
    </w:p>
    <w:p w14:paraId="721B48C2" w14:textId="5BF826CF"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Kupující se zavazuje umožnit Prodávajícímu a jeho </w:t>
      </w:r>
      <w:r w:rsidR="007E3AB2">
        <w:rPr>
          <w:rFonts w:ascii="Arial" w:hAnsi="Arial" w:cs="Arial"/>
        </w:rPr>
        <w:t xml:space="preserve">zaměstnancům </w:t>
      </w:r>
      <w:r>
        <w:rPr>
          <w:rFonts w:ascii="Arial" w:hAnsi="Arial" w:cs="Arial"/>
        </w:rPr>
        <w:t>a dalším osobám oprávněně se podílejícím na plnění této smlouvy nerušený a dostatečný přístup do místa plnění. Prodávající je však při tom povinen respektovat podmínky provozu a zajištění bezpečnosti v místě plnění.</w:t>
      </w:r>
    </w:p>
    <w:p w14:paraId="1BC33822"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oprávněn pověřit osobu či osoby, aby dohlížely na plnění této smlouvy a kontrolovaly, zda Prodávající řádně a včas plní své povinnosti dle této smlouvy. Osoba pověřená ve smyslu tohoto ustanovení smlouvy je oprávněna být přítomna v místě plnění během plnění této smlouvy Prodávajícím.</w:t>
      </w:r>
    </w:p>
    <w:p w14:paraId="2B4D3B5B"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lastRenderedPageBreak/>
        <w:t>V případě nejasností či rozporů při plnění této smlouvy je Kupující oprávněn udělovat Prodávajícímu pokyny týkající se plnění této smlouvy a postupu při jejím plnění, přičemž tyto pokyny musejí být v souladu s účelem smlouvy. Prodávající je povinen takové pokyny respektovat.</w:t>
      </w:r>
    </w:p>
    <w:p w14:paraId="4CEAE514" w14:textId="77777777" w:rsidR="00AC3BC8" w:rsidRPr="005C163D" w:rsidRDefault="00AC3BC8">
      <w:pPr>
        <w:pStyle w:val="Smlouva4"/>
        <w:keepNext w:val="0"/>
        <w:numPr>
          <w:ilvl w:val="1"/>
          <w:numId w:val="4"/>
        </w:numPr>
        <w:tabs>
          <w:tab w:val="left" w:pos="709"/>
        </w:tabs>
        <w:ind w:left="709" w:hanging="709"/>
        <w:rPr>
          <w:rFonts w:ascii="Arial" w:hAnsi="Arial" w:cs="Arial"/>
        </w:rPr>
      </w:pPr>
      <w:r w:rsidRPr="005C163D">
        <w:rPr>
          <w:rFonts w:ascii="Arial" w:hAnsi="Arial" w:cs="Arial"/>
        </w:rPr>
        <w:t xml:space="preserve">Kupující není povinen od Prodávajícího odebírat jakýkoliv spotřební materiál určený pro užívání Předmětu smlouvy (Zařízení), zejména pokud jde o spotřební materiál určený k jeho provozu. </w:t>
      </w:r>
    </w:p>
    <w:p w14:paraId="6A6313FE" w14:textId="77777777" w:rsidR="00AC3BC8" w:rsidRDefault="00AC3BC8">
      <w:pPr>
        <w:pStyle w:val="Smlouva1"/>
        <w:keepNext w:val="0"/>
        <w:numPr>
          <w:ilvl w:val="0"/>
          <w:numId w:val="4"/>
        </w:numPr>
        <w:ind w:left="709" w:hanging="709"/>
        <w:rPr>
          <w:rFonts w:ascii="Arial" w:hAnsi="Arial" w:cs="Arial"/>
        </w:rPr>
      </w:pPr>
      <w:r>
        <w:rPr>
          <w:rFonts w:ascii="Arial" w:hAnsi="Arial" w:cs="Arial"/>
        </w:rPr>
        <w:t>Převzetí Předmětu smlouvy</w:t>
      </w:r>
    </w:p>
    <w:p w14:paraId="7602EE68" w14:textId="77777777" w:rsidR="00F50E19" w:rsidRPr="00995319" w:rsidRDefault="00F50E19" w:rsidP="00F50E19">
      <w:pPr>
        <w:pStyle w:val="Smlouva4"/>
        <w:keepNext w:val="0"/>
        <w:numPr>
          <w:ilvl w:val="1"/>
          <w:numId w:val="4"/>
        </w:numPr>
        <w:tabs>
          <w:tab w:val="clear" w:pos="141"/>
          <w:tab w:val="num" w:pos="0"/>
          <w:tab w:val="left" w:pos="709"/>
        </w:tabs>
        <w:ind w:left="709" w:hanging="709"/>
        <w:rPr>
          <w:rFonts w:ascii="Arial" w:hAnsi="Arial" w:cs="Arial"/>
          <w:strike/>
          <w:kern w:val="20"/>
        </w:rPr>
      </w:pPr>
      <w:r w:rsidRPr="00995319">
        <w:rPr>
          <w:rFonts w:ascii="Arial" w:hAnsi="Arial" w:cs="Arial"/>
        </w:rPr>
        <w:t xml:space="preserve">Kupující je povinen Předmět smlouvy převzít, jakmile bude dodávka ve smyslu čl. 3.2 Smlouvy splněna ve všech částech a Prodávající jej k převzetí vyzve. </w:t>
      </w:r>
    </w:p>
    <w:p w14:paraId="698104A3"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Předpokladem předání a převzetí Předmětu smlouvy je prokázání, že Předmět plnění je způsobilý plnit své funkce a vlastnosti vyplývající z technické specifikace (viz </w:t>
      </w:r>
      <w:r>
        <w:rPr>
          <w:rFonts w:ascii="Arial" w:hAnsi="Arial" w:cs="Arial"/>
          <w:u w:val="single"/>
        </w:rPr>
        <w:t xml:space="preserve">Příloha č. 1 </w:t>
      </w:r>
      <w:r>
        <w:rPr>
          <w:rFonts w:ascii="Arial" w:hAnsi="Arial" w:cs="Arial"/>
        </w:rPr>
        <w:t>této smlouvy). Během předávání a převzetí Předmětu smlouvy Prodávající předvede v místě plnění Kupujícímu, že Předmět smlouvy má vlastnosti a plní funkce stanovené touto smlouvou. Prodávající je povinen písemně oznámit Kupujícímu pracovní den, kdy má dojít k předání a převzetí Předmětu smlouvy v místě plnění s dostatečným předstihem, nejméně však tři (3) pracovní dny předem.</w:t>
      </w:r>
    </w:p>
    <w:p w14:paraId="159BE0F8"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sepíší o předání a převzetí Předmětu smlouvy předávací protokol.</w:t>
      </w:r>
    </w:p>
    <w:p w14:paraId="18125852"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oprávněn odmítnout převzetí Předmětu smlouvy od Prodávajícího zejména v případě, že Předmět smlouvy bude vykazovat jakoukoliv vadu nebo nedodělek bránící provozu.</w:t>
      </w:r>
    </w:p>
    <w:p w14:paraId="12D30D8B"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Bude-li k uvedení Předmětu smlouvy do provozu zapotřebí obstarat souhlas orgánů veřejné moci či splnění jiné obdobné podmínky, zavazuje se Prodávající dodat včas podklady pro takový souhlas, aby mohly být řádně splněny termíny uvedené v článku 5. této smlouvy.</w:t>
      </w:r>
    </w:p>
    <w:p w14:paraId="45BB5979" w14:textId="77777777" w:rsidR="00AC3BC8" w:rsidRDefault="00AC3BC8">
      <w:pPr>
        <w:pStyle w:val="Smlouva1"/>
        <w:keepNext w:val="0"/>
        <w:numPr>
          <w:ilvl w:val="0"/>
          <w:numId w:val="4"/>
        </w:numPr>
        <w:ind w:left="709" w:hanging="709"/>
        <w:rPr>
          <w:rFonts w:ascii="Arial" w:hAnsi="Arial" w:cs="Arial"/>
        </w:rPr>
      </w:pPr>
      <w:r>
        <w:rPr>
          <w:rFonts w:ascii="Arial" w:hAnsi="Arial" w:cs="Arial"/>
        </w:rPr>
        <w:t>Přechod vlastnictví a nebezpečí škody</w:t>
      </w:r>
    </w:p>
    <w:p w14:paraId="3F6457D7"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Vlastnictví k Zařízení a všem jeho součástem a příslušenství přechází na Kupujícího předáním a převzetím Předmětu smlouvy v souladu s článkem 9. této smlouvy.</w:t>
      </w:r>
    </w:p>
    <w:p w14:paraId="078AA7A1"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Nebezpečí škody na Zařízení přechází na Kupujícího předáním a převzetím Předmětu smlouvy v souladu s článkem 9. této smlouvy.</w:t>
      </w:r>
    </w:p>
    <w:p w14:paraId="6D4D7AC4" w14:textId="77777777" w:rsidR="00AC3BC8" w:rsidRDefault="00AC3BC8">
      <w:pPr>
        <w:pStyle w:val="Smlouva1"/>
        <w:keepNext w:val="0"/>
        <w:numPr>
          <w:ilvl w:val="0"/>
          <w:numId w:val="4"/>
        </w:numPr>
        <w:ind w:left="709" w:hanging="709"/>
        <w:rPr>
          <w:rFonts w:ascii="Arial" w:hAnsi="Arial" w:cs="Arial"/>
        </w:rPr>
      </w:pPr>
      <w:r>
        <w:rPr>
          <w:rFonts w:ascii="Arial" w:hAnsi="Arial" w:cs="Arial"/>
        </w:rPr>
        <w:t>Záruka a práva z vadného plnění</w:t>
      </w:r>
    </w:p>
    <w:p w14:paraId="506BA2A5"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szCs w:val="24"/>
        </w:rPr>
        <w:t xml:space="preserve">Prodávající po vzájemné dohodě s kupujícím přijímá závazek s tím, že poskytuje na Zařízení včetně všech jeho součástí a příslušenství, jenž tvoří předmět této smlouvy, záruku za jakost ve smyslu </w:t>
      </w:r>
      <w:proofErr w:type="spellStart"/>
      <w:r>
        <w:rPr>
          <w:rFonts w:ascii="Arial" w:hAnsi="Arial" w:cs="Arial"/>
          <w:szCs w:val="24"/>
        </w:rPr>
        <w:t>ust</w:t>
      </w:r>
      <w:proofErr w:type="spellEnd"/>
      <w:r>
        <w:rPr>
          <w:rFonts w:ascii="Arial" w:hAnsi="Arial" w:cs="Arial"/>
          <w:szCs w:val="24"/>
        </w:rPr>
        <w:t xml:space="preserve">. § 2113 občanského zákoníku. </w:t>
      </w:r>
      <w:r>
        <w:rPr>
          <w:rFonts w:ascii="Arial" w:hAnsi="Arial" w:cs="Arial"/>
        </w:rPr>
        <w:t>Prodávající odpovídá Kupujícímu za to, že Předmět smlouvy bude mít v okamžiku jeho předání a převzetí dle článku 9. této smlouvy i po celou záruční dobu vlastnosti stanovené touto smlouvou, že bude bez vad a že bude způsobilý pro užívání ke smluvenému, jinak obvyklému účelu. Záruční doba, podmínky záruky a záručního servisu jsou blíže upraveny v </w:t>
      </w:r>
      <w:r>
        <w:rPr>
          <w:rFonts w:ascii="Arial" w:hAnsi="Arial" w:cs="Arial"/>
          <w:u w:val="single"/>
        </w:rPr>
        <w:t>Příloze č. 2</w:t>
      </w:r>
      <w:r>
        <w:rPr>
          <w:rFonts w:ascii="Arial" w:hAnsi="Arial" w:cs="Arial"/>
        </w:rPr>
        <w:t>, která je nedílnou součástí této smlouvy.</w:t>
      </w:r>
    </w:p>
    <w:p w14:paraId="4C4B6E14" w14:textId="77777777" w:rsidR="00993A12" w:rsidRDefault="00AC3BC8" w:rsidP="006E77AD">
      <w:pPr>
        <w:pStyle w:val="Smlouva4"/>
        <w:keepNext w:val="0"/>
        <w:numPr>
          <w:ilvl w:val="1"/>
          <w:numId w:val="4"/>
        </w:numPr>
        <w:tabs>
          <w:tab w:val="left" w:pos="709"/>
        </w:tabs>
        <w:ind w:left="709" w:hanging="709"/>
        <w:rPr>
          <w:rFonts w:ascii="Arial" w:hAnsi="Arial" w:cs="Arial"/>
        </w:rPr>
      </w:pPr>
      <w:r w:rsidRPr="00993A12">
        <w:rPr>
          <w:rFonts w:ascii="Arial" w:hAnsi="Arial" w:cs="Arial"/>
        </w:rPr>
        <w:t xml:space="preserve">Záruční doba stanovená v </w:t>
      </w:r>
      <w:r w:rsidRPr="00993A12">
        <w:rPr>
          <w:rFonts w:ascii="Arial" w:hAnsi="Arial" w:cs="Arial"/>
          <w:u w:val="single"/>
        </w:rPr>
        <w:t>Příloze č. 2</w:t>
      </w:r>
      <w:r w:rsidRPr="00993A12">
        <w:rPr>
          <w:rFonts w:ascii="Arial" w:hAnsi="Arial" w:cs="Arial"/>
        </w:rPr>
        <w:t xml:space="preserve"> </w:t>
      </w:r>
      <w:proofErr w:type="gramStart"/>
      <w:r w:rsidRPr="00993A12">
        <w:rPr>
          <w:rFonts w:ascii="Arial" w:hAnsi="Arial" w:cs="Arial"/>
        </w:rPr>
        <w:t>této</w:t>
      </w:r>
      <w:proofErr w:type="gramEnd"/>
      <w:r w:rsidRPr="00993A12">
        <w:rPr>
          <w:rFonts w:ascii="Arial" w:hAnsi="Arial" w:cs="Arial"/>
        </w:rPr>
        <w:t xml:space="preserve"> smlouvy začíná běžet ode dne následujícího po předání a převzetí Předmětu smlouvy v souladu s článkem 9. této smlouvy</w:t>
      </w:r>
      <w:r w:rsidR="00993A12">
        <w:rPr>
          <w:rFonts w:ascii="Arial" w:hAnsi="Arial" w:cs="Arial"/>
        </w:rPr>
        <w:t>.</w:t>
      </w:r>
    </w:p>
    <w:p w14:paraId="04CAE2D1" w14:textId="77777777" w:rsidR="00AC3BC8" w:rsidRPr="00993A12" w:rsidRDefault="00AC3BC8" w:rsidP="006E77AD">
      <w:pPr>
        <w:pStyle w:val="Smlouva4"/>
        <w:keepNext w:val="0"/>
        <w:numPr>
          <w:ilvl w:val="1"/>
          <w:numId w:val="4"/>
        </w:numPr>
        <w:tabs>
          <w:tab w:val="left" w:pos="709"/>
        </w:tabs>
        <w:ind w:left="709" w:hanging="709"/>
        <w:rPr>
          <w:rFonts w:ascii="Arial" w:hAnsi="Arial" w:cs="Arial"/>
        </w:rPr>
      </w:pPr>
      <w:r w:rsidRPr="00993A12">
        <w:rPr>
          <w:rFonts w:ascii="Arial" w:hAnsi="Arial" w:cs="Arial"/>
        </w:rPr>
        <w:t>Prodávající odpovídá Kupujícímu za to, že Předmět smlouvy bude dodán v souladu s příslušnými právními předpisy a v souladu s touto smlouvou včetně jejích příloh.</w:t>
      </w:r>
    </w:p>
    <w:p w14:paraId="766C0E77" w14:textId="77777777" w:rsidR="00AC3BC8" w:rsidRPr="00EC7A01" w:rsidRDefault="00AC3BC8" w:rsidP="00EC7A01">
      <w:pPr>
        <w:pStyle w:val="Smlouva4"/>
        <w:keepNext w:val="0"/>
        <w:numPr>
          <w:ilvl w:val="1"/>
          <w:numId w:val="4"/>
        </w:numPr>
        <w:tabs>
          <w:tab w:val="left" w:pos="709"/>
        </w:tabs>
        <w:ind w:left="709" w:hanging="709"/>
        <w:rPr>
          <w:rFonts w:ascii="Arial" w:hAnsi="Arial" w:cs="Arial"/>
        </w:rPr>
      </w:pPr>
      <w:r w:rsidRPr="00EC7A01">
        <w:rPr>
          <w:rFonts w:ascii="Arial" w:hAnsi="Arial" w:cs="Arial"/>
        </w:rPr>
        <w:t xml:space="preserve">Prodávající rovněž odpovídá za faktické i právní vady zařízení dle </w:t>
      </w:r>
      <w:proofErr w:type="spellStart"/>
      <w:r w:rsidRPr="00EC7A01">
        <w:rPr>
          <w:rFonts w:ascii="Arial" w:hAnsi="Arial" w:cs="Arial"/>
        </w:rPr>
        <w:t>ust</w:t>
      </w:r>
      <w:proofErr w:type="spellEnd"/>
      <w:r w:rsidRPr="00EC7A01">
        <w:rPr>
          <w:rFonts w:ascii="Arial" w:hAnsi="Arial" w:cs="Arial"/>
        </w:rPr>
        <w:t xml:space="preserve">. § 2099 a násl. občanského zákoníku. </w:t>
      </w:r>
      <w:r>
        <w:rPr>
          <w:rFonts w:ascii="Arial" w:hAnsi="Arial" w:cs="Arial"/>
        </w:rPr>
        <w:t xml:space="preserve">Dodání vadného plnění se přitom vždy považuje za podstatné porušení smlouvy. Kupující má v případě vzniku práv z vadného plnění nároky uvedené v právních předpisech a to zejména v občanském zákoníku. </w:t>
      </w:r>
    </w:p>
    <w:p w14:paraId="2A73E152" w14:textId="77777777" w:rsidR="00AC3BC8" w:rsidRDefault="00AC3BC8" w:rsidP="00EC7A01">
      <w:pPr>
        <w:pStyle w:val="Smlouva4"/>
        <w:keepNext w:val="0"/>
        <w:numPr>
          <w:ilvl w:val="1"/>
          <w:numId w:val="4"/>
        </w:numPr>
        <w:tabs>
          <w:tab w:val="left" w:pos="709"/>
        </w:tabs>
        <w:ind w:left="709" w:hanging="709"/>
        <w:rPr>
          <w:rFonts w:ascii="Arial" w:hAnsi="Arial" w:cs="Arial"/>
        </w:rPr>
      </w:pPr>
      <w:r>
        <w:rPr>
          <w:rFonts w:ascii="Arial" w:hAnsi="Arial" w:cs="Arial"/>
        </w:rPr>
        <w:t>Volba mezi nároky (z titulu odpovědnosti Prodávajícího za vadné plnění) náleží vždy Kupujícímu, a to bez ohledu na jejich pořadí a na běh lhůt dle příslušných ustanovení občanského zákoníku (zejména § 2106 a § 2112 občanského zákoníku).</w:t>
      </w:r>
    </w:p>
    <w:p w14:paraId="3A97C475" w14:textId="77777777" w:rsidR="00AC3BC8" w:rsidRDefault="00AC3BC8" w:rsidP="00EC7A01">
      <w:pPr>
        <w:pStyle w:val="Smlouva4"/>
        <w:keepNext w:val="0"/>
        <w:numPr>
          <w:ilvl w:val="1"/>
          <w:numId w:val="4"/>
        </w:numPr>
        <w:tabs>
          <w:tab w:val="left" w:pos="709"/>
        </w:tabs>
        <w:ind w:left="709" w:hanging="709"/>
        <w:rPr>
          <w:rFonts w:ascii="Arial" w:hAnsi="Arial" w:cs="Arial"/>
        </w:rPr>
      </w:pPr>
      <w:r>
        <w:rPr>
          <w:rFonts w:ascii="Arial" w:hAnsi="Arial" w:cs="Arial"/>
        </w:rPr>
        <w:lastRenderedPageBreak/>
        <w:t>Práva z vadného plnění jsou řádně a včas uplatněna Kupujícím, pokud je Kupující oznámí Prodávajícímu do konce záruční doby. Oznámení práva z vadného plnění se považuje za řádně učiněné také v případě, jestliže je Kupující zašle Prodávajícímu elektronickou formou na e-mailovou adresu uvedenou Prodávajícím.</w:t>
      </w:r>
    </w:p>
    <w:p w14:paraId="6B5882C9"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V případě sporu smluvních stran o délku lhůty „bez zbytečného odkladu“ či „bezodkladně“ je vždy rozhodující stanovisko Kupujícího.</w:t>
      </w:r>
    </w:p>
    <w:p w14:paraId="3D9E4165" w14:textId="77777777" w:rsidR="00AC3BC8" w:rsidRDefault="00AC3BC8">
      <w:pPr>
        <w:pStyle w:val="Smlouva1"/>
        <w:keepNext w:val="0"/>
        <w:numPr>
          <w:ilvl w:val="0"/>
          <w:numId w:val="4"/>
        </w:numPr>
        <w:ind w:left="709" w:hanging="709"/>
        <w:rPr>
          <w:rFonts w:ascii="Arial" w:hAnsi="Arial" w:cs="Arial"/>
        </w:rPr>
      </w:pPr>
      <w:r>
        <w:rPr>
          <w:rFonts w:ascii="Arial" w:hAnsi="Arial" w:cs="Arial"/>
        </w:rPr>
        <w:t>Práva k duševnímu vlastnictví</w:t>
      </w:r>
    </w:p>
    <w:p w14:paraId="7B3F9A93" w14:textId="77777777" w:rsidR="00AC3BC8" w:rsidRPr="006E7837" w:rsidRDefault="00AC3BC8">
      <w:pPr>
        <w:pStyle w:val="Smlouva4"/>
        <w:keepNext w:val="0"/>
        <w:numPr>
          <w:ilvl w:val="1"/>
          <w:numId w:val="4"/>
        </w:numPr>
        <w:tabs>
          <w:tab w:val="left" w:pos="709"/>
        </w:tabs>
        <w:ind w:left="709" w:hanging="709"/>
        <w:rPr>
          <w:rFonts w:ascii="Arial" w:hAnsi="Arial" w:cs="Arial"/>
        </w:rPr>
      </w:pPr>
      <w:r w:rsidRPr="006E7837">
        <w:rPr>
          <w:rFonts w:ascii="Arial" w:hAnsi="Arial" w:cs="Arial"/>
        </w:rPr>
        <w:t>Veškerá práva k duševnímu vlastnictví vztahující se k Zařízení, které je předmětem této kupní smlouvy, včetně řídícího programového vybavení umožňujícího běžný provoz, údržbu a opravy Zařízení (dále též jen „</w:t>
      </w:r>
      <w:r w:rsidRPr="006E7837">
        <w:rPr>
          <w:rFonts w:ascii="Arial" w:hAnsi="Arial" w:cs="Arial"/>
          <w:b/>
          <w:bCs/>
        </w:rPr>
        <w:t>řídící programové vybavení</w:t>
      </w:r>
      <w:r w:rsidRPr="006E7837">
        <w:rPr>
          <w:rFonts w:ascii="Arial" w:hAnsi="Arial" w:cs="Arial"/>
        </w:rPr>
        <w:t xml:space="preserve">“)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(viz též čl. 12.2).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 předchozí větě.   </w:t>
      </w:r>
    </w:p>
    <w:p w14:paraId="521A0644"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4B6F4B20" w14:textId="77777777" w:rsidR="00B92763" w:rsidRPr="005C163D" w:rsidRDefault="00B92763">
      <w:pPr>
        <w:pStyle w:val="Smlouva4"/>
        <w:keepNext w:val="0"/>
        <w:numPr>
          <w:ilvl w:val="1"/>
          <w:numId w:val="4"/>
        </w:numPr>
        <w:tabs>
          <w:tab w:val="left" w:pos="709"/>
        </w:tabs>
        <w:ind w:left="709" w:hanging="709"/>
        <w:rPr>
          <w:rFonts w:ascii="Arial" w:hAnsi="Arial" w:cs="Arial"/>
        </w:rPr>
      </w:pPr>
      <w:r w:rsidRPr="005C163D">
        <w:rPr>
          <w:rFonts w:ascii="Arial" w:hAnsi="Arial" w:cs="Arial"/>
        </w:rPr>
        <w:t xml:space="preserve">Pokud se na konkrétní Zařízení nevztahují práva k duševnímu vlastnictví, ujednání dle čl. 12 této smlouvy se na něho nevztahují. </w:t>
      </w:r>
    </w:p>
    <w:p w14:paraId="07A1DE19" w14:textId="77777777" w:rsidR="00AC3BC8" w:rsidRDefault="00AC3BC8">
      <w:pPr>
        <w:pStyle w:val="Smlouva1"/>
        <w:keepNext w:val="0"/>
        <w:numPr>
          <w:ilvl w:val="0"/>
          <w:numId w:val="4"/>
        </w:numPr>
        <w:ind w:left="709" w:hanging="709"/>
        <w:rPr>
          <w:rFonts w:ascii="Arial" w:hAnsi="Arial" w:cs="Arial"/>
        </w:rPr>
      </w:pPr>
      <w:r>
        <w:rPr>
          <w:rFonts w:ascii="Arial" w:hAnsi="Arial" w:cs="Arial"/>
        </w:rPr>
        <w:t>Sankce</w:t>
      </w:r>
    </w:p>
    <w:p w14:paraId="67D225E5" w14:textId="77777777" w:rsidR="00AC3BC8" w:rsidRPr="002B4008" w:rsidRDefault="00AC3BC8">
      <w:pPr>
        <w:pStyle w:val="Smlouva4"/>
        <w:keepNext w:val="0"/>
        <w:numPr>
          <w:ilvl w:val="1"/>
          <w:numId w:val="4"/>
        </w:numPr>
        <w:tabs>
          <w:tab w:val="left" w:pos="709"/>
        </w:tabs>
        <w:ind w:left="709" w:hanging="709"/>
        <w:rPr>
          <w:rFonts w:ascii="Arial" w:hAnsi="Arial" w:cs="Arial"/>
        </w:rPr>
      </w:pPr>
      <w:r w:rsidRPr="002B4008">
        <w:rPr>
          <w:rFonts w:ascii="Arial" w:hAnsi="Arial" w:cs="Arial"/>
        </w:rPr>
        <w:t xml:space="preserve">Prodávající je povinen zaplatit Kupujícímu smluvní pokutu ve výši  </w:t>
      </w:r>
      <w:r w:rsidR="002B4008">
        <w:rPr>
          <w:rFonts w:ascii="Arial" w:hAnsi="Arial" w:cs="Arial"/>
        </w:rPr>
        <w:t xml:space="preserve">0,05 % </w:t>
      </w:r>
      <w:r w:rsidRPr="002B4008">
        <w:rPr>
          <w:rFonts w:ascii="Arial" w:hAnsi="Arial" w:cs="Arial"/>
        </w:rPr>
        <w:t xml:space="preserve">z kupní ceny včetně DPH dle odst. </w:t>
      </w:r>
      <w:proofErr w:type="gramStart"/>
      <w:r w:rsidRPr="002B4008">
        <w:rPr>
          <w:rFonts w:ascii="Arial" w:hAnsi="Arial" w:cs="Arial"/>
        </w:rPr>
        <w:t>6.2. této</w:t>
      </w:r>
      <w:proofErr w:type="gramEnd"/>
      <w:r w:rsidRPr="002B4008">
        <w:rPr>
          <w:rFonts w:ascii="Arial" w:hAnsi="Arial" w:cs="Arial"/>
        </w:rPr>
        <w:t xml:space="preserve"> smlouvy za každý kalendářní den prodlení se splněním závazného termínu stanoveného v odst. 5.1. této smlouvy.</w:t>
      </w:r>
    </w:p>
    <w:p w14:paraId="0404A09B"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Pokud Prodávající poruší svůj závazek uvedený v odst. </w:t>
      </w:r>
      <w:proofErr w:type="gramStart"/>
      <w:r>
        <w:rPr>
          <w:rFonts w:ascii="Arial" w:hAnsi="Arial" w:cs="Arial"/>
        </w:rPr>
        <w:t>7.1</w:t>
      </w:r>
      <w:r w:rsidR="0076024E">
        <w:rPr>
          <w:rFonts w:ascii="Arial" w:hAnsi="Arial" w:cs="Arial"/>
        </w:rPr>
        <w:t>2</w:t>
      </w:r>
      <w:r>
        <w:rPr>
          <w:rFonts w:ascii="Arial" w:hAnsi="Arial" w:cs="Arial"/>
        </w:rPr>
        <w:t>. této</w:t>
      </w:r>
      <w:proofErr w:type="gramEnd"/>
      <w:r>
        <w:rPr>
          <w:rFonts w:ascii="Arial" w:hAnsi="Arial" w:cs="Arial"/>
        </w:rPr>
        <w:t xml:space="preserve"> smlouvy, zavazuje se Kupujícímu uhradit jednorázovou smluvní pokutu ve výši 0,05 % z kupní ceny včetně DPH dle odst. 6.2. této smlouvy.</w:t>
      </w:r>
    </w:p>
    <w:p w14:paraId="409208B1"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se zavazuje plnit povinnosti, jejichž splnění je zajištěno smluvní pokutou, i po zaplacení smluvní pokuty.</w:t>
      </w:r>
    </w:p>
    <w:p w14:paraId="3D64327C"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Přesáhne-li výše škody, způsobené Kupujícímu porušením povinnosti zajištěné smluvní pokutou, smluvní pokutu, zavazuje se Prodávající nahradit Kupujícímu způsobenou škodu přesahující smluvní pokutu.</w:t>
      </w:r>
    </w:p>
    <w:p w14:paraId="47F1A420"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pokuta je splatná nejpozději do sedmi (7) dnů poté, co Prodávající poruší smluvní povinnost, jejíž splnění je zajištěno smluvní pokutou. Bez ohledu na ujednání předchozí věty je smluvní pokuta vždy splatná nejpozději do sedmi (7) dnů poté, co Kupující požádá Prodávajícího o zaplacení smluvní pokuty.</w:t>
      </w:r>
    </w:p>
    <w:p w14:paraId="1C323ABE"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se zavazují zaplatit druhé smluvní straně úrok z prodlení ve výši stanovené obecně závazným právním předpisem z dlužné částky za každý den prodlení se splněním svého peněžitého závazku dle této smlouvy.</w:t>
      </w:r>
    </w:p>
    <w:p w14:paraId="4E0439B4"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Za porušení právní povinnosti ve smyslu této smlouvy se rovněž považuje, jestliže se některé prohlášení Prodávajícího, učiněné v této smlouvě nebo v souvislosti s plněním této smlouvy, ukáže být nepravdivým, nepřesným či zavádějícím (dále též jen „</w:t>
      </w:r>
      <w:r>
        <w:rPr>
          <w:rFonts w:ascii="Arial" w:hAnsi="Arial" w:cs="Arial"/>
          <w:b/>
          <w:bCs/>
        </w:rPr>
        <w:t>Porušení prohlášení</w:t>
      </w:r>
      <w:r>
        <w:rPr>
          <w:rFonts w:ascii="Arial" w:hAnsi="Arial" w:cs="Arial"/>
        </w:rPr>
        <w:t xml:space="preserve">“). Prodávající se zavazuje nahradit Kupujícímu škodu, a to včetně nemajetkové újmy, která mu vznikne v příčinné souvislosti s Porušením prohlášení, neboť Porušení prohlášení se považuje za porušení povinnosti Prodávajícího jednat poctivě, čestně, svědomitě, s péčí řádného </w:t>
      </w:r>
      <w:r>
        <w:rPr>
          <w:rFonts w:ascii="Arial" w:hAnsi="Arial" w:cs="Arial"/>
        </w:rPr>
        <w:lastRenderedPageBreak/>
        <w:t>hospodáře a v souladu se zásadami poctivého obchodního styku a dále za porušení povinnosti Prodávajícího předcházet hrozícím škodám.</w:t>
      </w:r>
    </w:p>
    <w:p w14:paraId="13268E74" w14:textId="77777777" w:rsidR="00AC3BC8" w:rsidRDefault="00AC3BC8">
      <w:pPr>
        <w:pStyle w:val="Smlouva1"/>
        <w:keepNext w:val="0"/>
        <w:numPr>
          <w:ilvl w:val="0"/>
          <w:numId w:val="4"/>
        </w:numPr>
        <w:ind w:left="709" w:hanging="709"/>
        <w:rPr>
          <w:rFonts w:ascii="Arial" w:hAnsi="Arial" w:cs="Arial"/>
        </w:rPr>
      </w:pPr>
      <w:r>
        <w:rPr>
          <w:rFonts w:ascii="Arial" w:hAnsi="Arial" w:cs="Arial"/>
        </w:rPr>
        <w:t>Ochrana informací</w:t>
      </w:r>
    </w:p>
    <w:p w14:paraId="4933A65F"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strany se zavazují dodržovat mlčenlivost a zachovávat výrobní či obchodní tajemství druhé smluvní strany, a to ohledně všech skutečností, o kterých se dozvěděly v souvislosti s touto smlouvu a které takto případně budou dotčenou smluvní stranou výslovně označeny, nepůjde-li o skutečnosti obecně známé.  </w:t>
      </w:r>
    </w:p>
    <w:p w14:paraId="5D82671F" w14:textId="59F5BA26"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strana, která získala skutečnost chráněnou dle tohoto článku smlouvy od druhé smluvní strany, se zavazuje zajistit, aby tuto skutečnost uchoval v tajnosti a nezneužil ji žádný z jejích </w:t>
      </w:r>
      <w:r w:rsidR="00CC62AC">
        <w:rPr>
          <w:rFonts w:ascii="Arial" w:hAnsi="Arial" w:cs="Arial"/>
        </w:rPr>
        <w:t>zaměstnanců</w:t>
      </w:r>
      <w:r>
        <w:rPr>
          <w:rFonts w:ascii="Arial" w:hAnsi="Arial" w:cs="Arial"/>
        </w:rPr>
        <w:t>, orgánů nebo členů jejích orgánů bez ohledu na jeho zařazení, který se dostane nebo by se mohl dostat do styku s touto skutečností.</w:t>
      </w:r>
    </w:p>
    <w:p w14:paraId="6EBAFD94" w14:textId="42F333AC" w:rsidR="00AC3BC8" w:rsidRDefault="00AC3BC8" w:rsidP="0059410C">
      <w:pPr>
        <w:pStyle w:val="Smlouva4"/>
        <w:keepNext w:val="0"/>
        <w:numPr>
          <w:ilvl w:val="1"/>
          <w:numId w:val="4"/>
        </w:numPr>
        <w:tabs>
          <w:tab w:val="left" w:pos="709"/>
        </w:tabs>
        <w:ind w:left="709" w:hanging="709"/>
        <w:rPr>
          <w:rFonts w:ascii="Arial" w:hAnsi="Arial" w:cs="Arial"/>
        </w:rPr>
      </w:pPr>
      <w:r>
        <w:rPr>
          <w:rFonts w:ascii="Arial" w:hAnsi="Arial" w:cs="Arial"/>
        </w:rPr>
        <w:t xml:space="preserve">Omezení stanovená v odst. </w:t>
      </w:r>
      <w:proofErr w:type="gramStart"/>
      <w:r>
        <w:rPr>
          <w:rFonts w:ascii="Arial" w:hAnsi="Arial" w:cs="Arial"/>
        </w:rPr>
        <w:t>14.1. této</w:t>
      </w:r>
      <w:proofErr w:type="gramEnd"/>
      <w:r>
        <w:rPr>
          <w:rFonts w:ascii="Arial" w:hAnsi="Arial" w:cs="Arial"/>
        </w:rPr>
        <w:t xml:space="preserve">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 Omezení stanovená v odst. </w:t>
      </w:r>
      <w:proofErr w:type="gramStart"/>
      <w:r>
        <w:rPr>
          <w:rFonts w:ascii="Arial" w:hAnsi="Arial" w:cs="Arial"/>
        </w:rPr>
        <w:t>14.1</w:t>
      </w:r>
      <w:r w:rsidR="00CC62AC">
        <w:rPr>
          <w:rFonts w:ascii="Arial" w:hAnsi="Arial" w:cs="Arial"/>
        </w:rPr>
        <w:t>.</w:t>
      </w:r>
      <w:r>
        <w:rPr>
          <w:rFonts w:ascii="Arial" w:hAnsi="Arial" w:cs="Arial"/>
        </w:rPr>
        <w:t xml:space="preserve"> této</w:t>
      </w:r>
      <w:proofErr w:type="gramEnd"/>
      <w:r>
        <w:rPr>
          <w:rFonts w:ascii="Arial" w:hAnsi="Arial" w:cs="Arial"/>
        </w:rPr>
        <w:t xml:space="preserve"> smlouvy se dále nevztahují na zveřejnění informací a celého textu smlouvy v registru smluv podle zákona č. 340/2015 Sb., o zvláštních podmínkách účinnosti některých smluv, uveřejňování těchto smluv a o registru smluv (zákon o registru smluv), zveřejnění informací a smlouvy na profilu zadavatele veřejné zakázky, ani na poskytnutí informací včetně celého textu smlouvy v souladu s ustanovením zákona č. 106/1999 Sb., o svobodném přístupu k informacím. Smluvní strany k tomu shodně prohlašují, že text této uzavřené kupní smlouvy neobsahuje žádné skutečnosti ve smyslu čl. 14.1. </w:t>
      </w:r>
    </w:p>
    <w:p w14:paraId="169F177F"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 </w:t>
      </w:r>
    </w:p>
    <w:p w14:paraId="70551902"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0BAD5292"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se zavazují dodržovat povinnosti uvedené v tomto článku smlouvy po celou dobu trvání smlouvy i po úplném splnění závazků podle této smlouvy.</w:t>
      </w:r>
    </w:p>
    <w:p w14:paraId="134573CC"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6A781AE5"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14:paraId="1CACAF77" w14:textId="77777777" w:rsidR="00AC3BC8" w:rsidRDefault="00AC3BC8">
      <w:pPr>
        <w:pStyle w:val="Smlouva1"/>
        <w:keepNext w:val="0"/>
        <w:numPr>
          <w:ilvl w:val="0"/>
          <w:numId w:val="4"/>
        </w:numPr>
        <w:ind w:left="709" w:hanging="709"/>
        <w:rPr>
          <w:rFonts w:ascii="Arial" w:hAnsi="Arial" w:cs="Arial"/>
        </w:rPr>
      </w:pPr>
      <w:r>
        <w:rPr>
          <w:rFonts w:ascii="Arial" w:hAnsi="Arial" w:cs="Arial"/>
        </w:rPr>
        <w:t>Právní nástupnictví</w:t>
      </w:r>
      <w:r>
        <w:rPr>
          <w:rFonts w:ascii="Arial" w:hAnsi="Arial" w:cs="Arial"/>
        </w:rPr>
        <w:tab/>
      </w:r>
    </w:p>
    <w:p w14:paraId="27D42DC4"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Kupující je oprávněn svá práva i povinnosti podle této smlouvy postoupit a/nebo převést písemnou smlouvou jakékoliv třetí osobě, a to v celku nebo jednotlivě a po částech. K tomu dává Prodávající Kupujícímu svůj výslovný souhlas. Prodávající se zavazuje poskytnout Kupujícímu potřebnou součinnost k postoupení a/nebo převodu jeho práv a povinností podle této smlouvy na třetí osobu, a to ve formě a způsobem, které jsou k tomu případně potřebné podle příslušné právní úpravy.</w:t>
      </w:r>
    </w:p>
    <w:p w14:paraId="11EC8143"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Prodávající není oprávněn postoupit práva, povinnosti, závazky a pohledávky z této smlouvy třetí osobě bez předchozího písemného souhlasu Kupujícího.</w:t>
      </w:r>
    </w:p>
    <w:p w14:paraId="39279EA3" w14:textId="77777777" w:rsidR="00AC3BC8" w:rsidRDefault="00AC3BC8">
      <w:pPr>
        <w:pStyle w:val="Smlouva1"/>
        <w:keepNext w:val="0"/>
        <w:numPr>
          <w:ilvl w:val="0"/>
          <w:numId w:val="4"/>
        </w:numPr>
        <w:ind w:left="709" w:hanging="709"/>
        <w:rPr>
          <w:rFonts w:ascii="Arial" w:hAnsi="Arial" w:cs="Arial"/>
        </w:rPr>
      </w:pPr>
      <w:r>
        <w:rPr>
          <w:rFonts w:ascii="Arial" w:hAnsi="Arial" w:cs="Arial"/>
        </w:rPr>
        <w:lastRenderedPageBreak/>
        <w:t>Komunikace smluvních stran a pověřené osoby</w:t>
      </w:r>
    </w:p>
    <w:p w14:paraId="3FFDAF01"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022F8066"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Jakékoliv písemnosti běžného charakteru (nikoliv zejména písemnosti, jejichž předmětem je návrh či akceptace změny smlouvy, výtka porušení smluvní povinnosti, uplatnění sankce, odstoupení od smlouvy), jakož i nároky Kupujícího dle čl. 11 této smlouvy mohou být doručovány též na e-mailové adresy označené druhou smluvní stranou, prostřednictvím datových schránek, popř. jiným způsobem smluvními stranami v průběhu trvání spolupráce dle této smlouvy dohodnutým.</w:t>
      </w:r>
    </w:p>
    <w:p w14:paraId="735D8405" w14:textId="5F92404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 xml:space="preserve">Smluvní strany se dohodly na vytvoření pracovního týmu, který bude vzájemně úzce spolupracovat při plnění technických, provozních či organizačních úkolů dle této smlouvy a účastnit se případných koordinačních schůzek. Ze strany Kupujícího tvoří pracovní tým zejména </w:t>
      </w:r>
      <w:r w:rsidR="009D1455">
        <w:rPr>
          <w:rFonts w:ascii="Arial" w:hAnsi="Arial" w:cs="Arial"/>
        </w:rPr>
        <w:t xml:space="preserve">zaměstnanci </w:t>
      </w:r>
      <w:r>
        <w:rPr>
          <w:rFonts w:ascii="Arial" w:hAnsi="Arial" w:cs="Arial"/>
        </w:rPr>
        <w:t>technického úseku (technický náměstek, vedoucí údržby, vedoucí oddělení zdravotnické techniky),</w:t>
      </w:r>
      <w:r>
        <w:rPr>
          <w:rFonts w:ascii="Arial" w:hAnsi="Arial" w:cs="Arial"/>
          <w:color w:val="FF0000"/>
        </w:rPr>
        <w:t xml:space="preserve"> </w:t>
      </w:r>
      <w:r>
        <w:rPr>
          <w:rFonts w:ascii="Arial" w:hAnsi="Arial" w:cs="Arial"/>
        </w:rPr>
        <w:t xml:space="preserve">přičemž osobou pověřenou v rámci tohoto centra ke koordinaci jednotlivých úkolů a komunikaci s Prodávajícím je František Kalina, BA (Hons), MSc. Ze strany Prodávajícího tvoří pracovní tým </w:t>
      </w:r>
      <w:r>
        <w:rPr>
          <w:rFonts w:ascii="Arial" w:hAnsi="Arial" w:cs="Arial"/>
          <w:i/>
          <w:iCs/>
        </w:rPr>
        <w:t>_______________ [doplní uchazeč],</w:t>
      </w:r>
      <w:r>
        <w:rPr>
          <w:rFonts w:ascii="Arial" w:hAnsi="Arial" w:cs="Arial"/>
        </w:rPr>
        <w:t xml:space="preserve"> přičemž osobou pověřenou v rámci tohoto týmu ke koordinaci jednotlivých úkolů a komunikaci s Kupujícím je pan/paní </w:t>
      </w:r>
      <w:r>
        <w:rPr>
          <w:rFonts w:ascii="Arial" w:hAnsi="Arial" w:cs="Arial"/>
          <w:i/>
          <w:iCs/>
        </w:rPr>
        <w:t>_____________ [doplní uchazeč],</w:t>
      </w:r>
      <w:r>
        <w:rPr>
          <w:rFonts w:ascii="Arial" w:hAnsi="Arial" w:cs="Arial"/>
        </w:rPr>
        <w:t xml:space="preserve"> tel.</w:t>
      </w:r>
      <w:r w:rsidR="009D1455">
        <w:rPr>
          <w:rFonts w:ascii="Arial" w:hAnsi="Arial" w:cs="Arial"/>
        </w:rPr>
        <w:t xml:space="preserve"> </w:t>
      </w:r>
      <w:r>
        <w:rPr>
          <w:rFonts w:ascii="Arial" w:hAnsi="Arial" w:cs="Arial"/>
        </w:rPr>
        <w:t xml:space="preserve">č. </w:t>
      </w:r>
      <w:r>
        <w:rPr>
          <w:rFonts w:ascii="Arial" w:hAnsi="Arial" w:cs="Arial"/>
          <w:i/>
          <w:iCs/>
        </w:rPr>
        <w:t>____________ [doplní uchazeč]</w:t>
      </w:r>
      <w:r>
        <w:rPr>
          <w:rFonts w:ascii="Arial" w:hAnsi="Arial" w:cs="Arial"/>
        </w:rPr>
        <w:t>. Každá smluvní strana je oprávněna označit další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14:paraId="659EB225"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Jakékoliv změny této smlouvy je možné činit pouze po jejich odsouhlasení příslušnými orgány obou smluvních stran a pouze formou dodatků podepsaných ze strany Kupujícího i Prodávajícího jejich statutárními orgány, popř. jinými orgány či osobami prokazatelně vybavenými písemnou plnou mocí a oprávněnými činit jménem nebo za příslušnou smluvní stranu takové právní jednání.</w:t>
      </w:r>
    </w:p>
    <w:p w14:paraId="14252FCD" w14:textId="77777777" w:rsidR="00AC3BC8" w:rsidRDefault="00AC3BC8">
      <w:pPr>
        <w:pStyle w:val="Smlouva1"/>
        <w:keepNext w:val="0"/>
        <w:numPr>
          <w:ilvl w:val="0"/>
          <w:numId w:val="4"/>
        </w:numPr>
        <w:ind w:left="709" w:hanging="709"/>
        <w:rPr>
          <w:rFonts w:ascii="Arial" w:hAnsi="Arial" w:cs="Arial"/>
        </w:rPr>
      </w:pPr>
      <w:r>
        <w:rPr>
          <w:rFonts w:ascii="Arial" w:hAnsi="Arial" w:cs="Arial"/>
        </w:rPr>
        <w:t>Závěrečná ustanovení</w:t>
      </w:r>
    </w:p>
    <w:p w14:paraId="71A796B3"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454D38F4" w14:textId="77777777" w:rsidR="00AC3BC8" w:rsidRPr="009D1455" w:rsidRDefault="00AC3BC8">
      <w:pPr>
        <w:pStyle w:val="Smlouva4"/>
        <w:keepNext w:val="0"/>
        <w:numPr>
          <w:ilvl w:val="1"/>
          <w:numId w:val="4"/>
        </w:numPr>
        <w:tabs>
          <w:tab w:val="left" w:pos="709"/>
        </w:tabs>
        <w:ind w:left="709" w:hanging="709"/>
        <w:rPr>
          <w:rFonts w:ascii="Arial" w:hAnsi="Arial" w:cs="Arial"/>
        </w:rPr>
      </w:pPr>
      <w:r w:rsidRPr="009D1455">
        <w:rPr>
          <w:rFonts w:ascii="Arial" w:hAnsi="Arial" w:cs="Arial"/>
        </w:rPr>
        <w:t xml:space="preserve">Pokud v této smlouvě není stanoveno jinak, řídí se právní vztahy z ní vzniklé právním řádem České republiky, zejména zákonem č. 89/2012 Sb., občanský zákoník, </w:t>
      </w:r>
      <w:r w:rsidRPr="0089060C">
        <w:rPr>
          <w:rFonts w:ascii="Arial" w:hAnsi="Arial" w:cs="Arial"/>
        </w:rPr>
        <w:t>ve znění pozdějších předpisů</w:t>
      </w:r>
      <w:r w:rsidRPr="009D1455">
        <w:rPr>
          <w:rFonts w:ascii="Arial" w:hAnsi="Arial" w:cs="Arial"/>
        </w:rPr>
        <w:t xml:space="preserve">, a zákonem č. 121/2000 Sb. (autorský zákon), </w:t>
      </w:r>
      <w:r w:rsidRPr="0089060C">
        <w:rPr>
          <w:rFonts w:ascii="Arial" w:hAnsi="Arial" w:cs="Arial"/>
        </w:rPr>
        <w:t>ve znění pozdějších předpisů</w:t>
      </w:r>
      <w:r w:rsidRPr="009D1455">
        <w:rPr>
          <w:rFonts w:ascii="Arial" w:hAnsi="Arial" w:cs="Arial"/>
        </w:rPr>
        <w:t>.</w:t>
      </w:r>
    </w:p>
    <w:p w14:paraId="3E8EC015"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Tato smlouva se uzavírá písemně a představuje úplnou dohodu smluvních stran o předmětu této smlouvy a nahrazuje veškerá předešlá ujednání smluvních stran ústní i písemná týkající se předmětu této smlouvy.</w:t>
      </w:r>
    </w:p>
    <w:p w14:paraId="056BBE7F" w14:textId="77777777" w:rsidR="0051328C" w:rsidRDefault="00AC3BC8" w:rsidP="00AC3BC8">
      <w:pPr>
        <w:pStyle w:val="Smlouva4"/>
        <w:keepNext w:val="0"/>
        <w:numPr>
          <w:ilvl w:val="1"/>
          <w:numId w:val="4"/>
        </w:numPr>
        <w:tabs>
          <w:tab w:val="left" w:pos="709"/>
        </w:tabs>
        <w:ind w:left="709" w:hanging="709"/>
        <w:rPr>
          <w:rFonts w:ascii="Arial" w:hAnsi="Arial" w:cs="Arial"/>
        </w:rPr>
      </w:pPr>
      <w:r w:rsidRPr="005C163D">
        <w:rPr>
          <w:rFonts w:ascii="Arial" w:hAnsi="Arial" w:cs="Arial"/>
        </w:rPr>
        <w:t xml:space="preserve">Nedílnou součástí této smlouvy jsou její </w:t>
      </w:r>
      <w:r w:rsidRPr="005C163D">
        <w:rPr>
          <w:rFonts w:ascii="Arial" w:hAnsi="Arial" w:cs="Arial"/>
          <w:u w:val="single"/>
        </w:rPr>
        <w:t xml:space="preserve">Přílohy č. 1 </w:t>
      </w:r>
      <w:r w:rsidR="00E27A6C" w:rsidRPr="005C163D">
        <w:rPr>
          <w:rFonts w:ascii="Arial" w:hAnsi="Arial" w:cs="Arial"/>
          <w:u w:val="single"/>
        </w:rPr>
        <w:t xml:space="preserve">až č. </w:t>
      </w:r>
      <w:r w:rsidR="00C406F9">
        <w:rPr>
          <w:rFonts w:ascii="Arial" w:hAnsi="Arial" w:cs="Arial"/>
          <w:u w:val="single"/>
        </w:rPr>
        <w:t>4</w:t>
      </w:r>
      <w:r w:rsidRPr="005C163D">
        <w:rPr>
          <w:rFonts w:ascii="Arial" w:hAnsi="Arial" w:cs="Arial"/>
        </w:rPr>
        <w:t>. Smluvní strany prohlašují, že se s těmito přílohami řádně seznámily a že porozuměly jejich obsahu. (č.</w:t>
      </w:r>
      <w:r w:rsidR="0051328C">
        <w:rPr>
          <w:rFonts w:ascii="Arial" w:hAnsi="Arial" w:cs="Arial"/>
        </w:rPr>
        <w:t xml:space="preserve"> </w:t>
      </w:r>
      <w:r w:rsidRPr="005C163D">
        <w:rPr>
          <w:rFonts w:ascii="Arial" w:hAnsi="Arial" w:cs="Arial"/>
        </w:rPr>
        <w:t>1</w:t>
      </w:r>
      <w:r w:rsidR="0051328C">
        <w:rPr>
          <w:rFonts w:ascii="Arial" w:hAnsi="Arial" w:cs="Arial"/>
        </w:rPr>
        <w:t xml:space="preserve"> </w:t>
      </w:r>
      <w:r w:rsidRPr="005C163D">
        <w:rPr>
          <w:rFonts w:ascii="Arial" w:hAnsi="Arial" w:cs="Arial"/>
        </w:rPr>
        <w:t>-</w:t>
      </w:r>
      <w:r w:rsidR="0051328C">
        <w:rPr>
          <w:rFonts w:ascii="Arial" w:hAnsi="Arial" w:cs="Arial"/>
        </w:rPr>
        <w:t xml:space="preserve"> </w:t>
      </w:r>
      <w:r w:rsidRPr="005C163D">
        <w:rPr>
          <w:rFonts w:ascii="Arial" w:hAnsi="Arial" w:cs="Arial"/>
        </w:rPr>
        <w:t>Technická specifikace, č.</w:t>
      </w:r>
      <w:r w:rsidR="0051328C">
        <w:rPr>
          <w:rFonts w:ascii="Arial" w:hAnsi="Arial" w:cs="Arial"/>
        </w:rPr>
        <w:t xml:space="preserve"> </w:t>
      </w:r>
      <w:r w:rsidRPr="005C163D">
        <w:rPr>
          <w:rFonts w:ascii="Arial" w:hAnsi="Arial" w:cs="Arial"/>
        </w:rPr>
        <w:t>2</w:t>
      </w:r>
      <w:r w:rsidR="0051328C">
        <w:rPr>
          <w:rFonts w:ascii="Arial" w:hAnsi="Arial" w:cs="Arial"/>
        </w:rPr>
        <w:t xml:space="preserve"> </w:t>
      </w:r>
      <w:r w:rsidRPr="005C163D">
        <w:rPr>
          <w:rFonts w:ascii="Arial" w:hAnsi="Arial" w:cs="Arial"/>
        </w:rPr>
        <w:t>-</w:t>
      </w:r>
      <w:r w:rsidR="0051328C">
        <w:rPr>
          <w:rFonts w:ascii="Arial" w:hAnsi="Arial" w:cs="Arial"/>
        </w:rPr>
        <w:t xml:space="preserve"> </w:t>
      </w:r>
      <w:r w:rsidRPr="005C163D">
        <w:rPr>
          <w:rFonts w:ascii="Arial" w:hAnsi="Arial" w:cs="Arial"/>
        </w:rPr>
        <w:t>Záruka a záruční podmínky, č. 3 – Položkový rozpočet a rekapitulace celkové ceny</w:t>
      </w:r>
      <w:r w:rsidR="00C406F9">
        <w:rPr>
          <w:rFonts w:ascii="Arial" w:hAnsi="Arial" w:cs="Arial"/>
        </w:rPr>
        <w:t>, č. 4 Doklad o pojištění</w:t>
      </w:r>
      <w:r w:rsidR="00C749AE" w:rsidRPr="005C163D">
        <w:rPr>
          <w:rFonts w:ascii="Arial" w:hAnsi="Arial" w:cs="Arial"/>
        </w:rPr>
        <w:t xml:space="preserve">. </w:t>
      </w:r>
    </w:p>
    <w:p w14:paraId="1177D1F3" w14:textId="77777777" w:rsidR="00AC3BC8" w:rsidRPr="005C163D" w:rsidRDefault="00AC3BC8" w:rsidP="00AC3BC8">
      <w:pPr>
        <w:pStyle w:val="Smlouva4"/>
        <w:keepNext w:val="0"/>
        <w:numPr>
          <w:ilvl w:val="1"/>
          <w:numId w:val="4"/>
        </w:numPr>
        <w:tabs>
          <w:tab w:val="left" w:pos="709"/>
        </w:tabs>
        <w:ind w:left="709" w:hanging="709"/>
        <w:rPr>
          <w:rFonts w:ascii="Arial" w:hAnsi="Arial" w:cs="Arial"/>
        </w:rPr>
      </w:pPr>
      <w:r w:rsidRPr="005C163D">
        <w:rPr>
          <w:rFonts w:ascii="Arial" w:hAnsi="Arial" w:cs="Arial"/>
        </w:rPr>
        <w:t>Tato smlouva může být měněna pouze písemnými, číslovanými dodatky, uzavřenými na základě dohody obou smluvních stran.</w:t>
      </w:r>
    </w:p>
    <w:p w14:paraId="3CBE1984"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 přiměřeně použije i při eventuálním doplnění chybějících částí smlouvy.</w:t>
      </w:r>
    </w:p>
    <w:p w14:paraId="63E5A64E" w14:textId="77777777" w:rsidR="00AC3BC8" w:rsidRDefault="00AC3BC8" w:rsidP="00DE0F6B">
      <w:pPr>
        <w:pStyle w:val="Smlouva4"/>
        <w:keepNext w:val="0"/>
        <w:numPr>
          <w:ilvl w:val="1"/>
          <w:numId w:val="4"/>
        </w:numPr>
        <w:tabs>
          <w:tab w:val="left" w:pos="709"/>
        </w:tabs>
        <w:ind w:left="709" w:hanging="709"/>
        <w:rPr>
          <w:rFonts w:ascii="Arial" w:hAnsi="Arial" w:cs="Arial"/>
        </w:rPr>
      </w:pPr>
      <w:r>
        <w:rPr>
          <w:rFonts w:ascii="Arial" w:hAnsi="Arial" w:cs="Arial"/>
        </w:rPr>
        <w:lastRenderedPageBreak/>
        <w:t xml:space="preserve">Smluvní strany se zavazují řešit případné spory vzniklé z této smlouvy nebo v souvislosti s ní smírem v souladu s účelem této smlouvy. Nepodaří-li se vyřešit případný spor smírnou cestou, přísluší o něm rozhodnout soudům. </w:t>
      </w:r>
    </w:p>
    <w:p w14:paraId="7C29F7DE" w14:textId="77777777" w:rsidR="00AC3BC8" w:rsidRDefault="00AC3BC8">
      <w:pPr>
        <w:pStyle w:val="Smlouva4"/>
        <w:keepNext w:val="0"/>
        <w:numPr>
          <w:ilvl w:val="1"/>
          <w:numId w:val="4"/>
        </w:numPr>
        <w:tabs>
          <w:tab w:val="left" w:pos="709"/>
        </w:tabs>
        <w:ind w:left="709" w:hanging="709"/>
        <w:rPr>
          <w:rFonts w:ascii="Arial" w:hAnsi="Arial" w:cs="Arial"/>
        </w:rPr>
      </w:pPr>
      <w:r>
        <w:rPr>
          <w:rFonts w:ascii="Arial" w:hAnsi="Arial" w:cs="Arial"/>
        </w:rPr>
        <w:t>Tato smlouva byla sepsána ve čtyřech (4) vyhotoveních v českém jazyce, když každé vyhotovení smlouvy má platnost originálu. Každá ze smluvních stran obdrží po dvou (2) vyhotoveních smlouvy.</w:t>
      </w:r>
    </w:p>
    <w:p w14:paraId="7116F150" w14:textId="77777777" w:rsidR="00163300" w:rsidRPr="00DE0F6B" w:rsidRDefault="00163300" w:rsidP="00DE0F6B">
      <w:pPr>
        <w:pStyle w:val="Smlouva4"/>
        <w:keepNext w:val="0"/>
        <w:numPr>
          <w:ilvl w:val="1"/>
          <w:numId w:val="4"/>
        </w:numPr>
        <w:tabs>
          <w:tab w:val="left" w:pos="709"/>
        </w:tabs>
        <w:ind w:left="709" w:hanging="709"/>
        <w:rPr>
          <w:rFonts w:ascii="Arial" w:hAnsi="Arial" w:cs="Arial"/>
        </w:rPr>
      </w:pPr>
      <w:r w:rsidRPr="00DE0F6B">
        <w:rPr>
          <w:rFonts w:ascii="Arial" w:hAnsi="Arial" w:cs="Arial"/>
        </w:rPr>
        <w:t>Prodávající výslovně souhlasí se zveřejněním celého textu této smlouvy v informačním systému veřejné správy – Registru smluv.</w:t>
      </w:r>
    </w:p>
    <w:p w14:paraId="18347909" w14:textId="77777777" w:rsidR="00163300" w:rsidRPr="00DE0F6B" w:rsidRDefault="00163300" w:rsidP="00DE0F6B">
      <w:pPr>
        <w:pStyle w:val="Smlouva4"/>
        <w:keepNext w:val="0"/>
        <w:numPr>
          <w:ilvl w:val="1"/>
          <w:numId w:val="4"/>
        </w:numPr>
        <w:tabs>
          <w:tab w:val="left" w:pos="709"/>
        </w:tabs>
        <w:ind w:left="709" w:hanging="709"/>
        <w:rPr>
          <w:rFonts w:ascii="Arial" w:hAnsi="Arial" w:cs="Arial"/>
        </w:rPr>
      </w:pPr>
      <w:r w:rsidRPr="00DE0F6B">
        <w:rPr>
          <w:rFonts w:ascii="Arial" w:hAnsi="Arial" w:cs="Arial"/>
        </w:rPr>
        <w:t>Smluvní strany se dohodly, že zákonnou povinnost dle § 5 odst. 2 zákona o registru smluv splní kupující.</w:t>
      </w:r>
    </w:p>
    <w:p w14:paraId="30140232" w14:textId="77777777" w:rsidR="00163300" w:rsidRPr="00DE0F6B" w:rsidRDefault="00163300" w:rsidP="00DE0F6B">
      <w:pPr>
        <w:pStyle w:val="Smlouva4"/>
        <w:keepNext w:val="0"/>
        <w:numPr>
          <w:ilvl w:val="1"/>
          <w:numId w:val="4"/>
        </w:numPr>
        <w:tabs>
          <w:tab w:val="left" w:pos="709"/>
        </w:tabs>
        <w:ind w:left="709" w:hanging="709"/>
        <w:rPr>
          <w:rFonts w:ascii="Arial" w:hAnsi="Arial" w:cs="Arial"/>
        </w:rPr>
      </w:pPr>
      <w:r w:rsidRPr="00DE0F6B">
        <w:rPr>
          <w:rFonts w:ascii="Arial" w:hAnsi="Arial" w:cs="Arial"/>
        </w:rPr>
        <w:t>Tato smlouva nabývá účinnosti dnem jejího zveřejnění Registru smluv dle zákona č. 340/2015 Sb. a je závazná pro případné právní nástupce obou smluvních stran.</w:t>
      </w:r>
    </w:p>
    <w:p w14:paraId="0AA50D49" w14:textId="77777777" w:rsidR="00AC3BC8" w:rsidRDefault="006D46D9" w:rsidP="00C749AE">
      <w:pPr>
        <w:pStyle w:val="Smlouva4"/>
        <w:keepNext w:val="0"/>
        <w:numPr>
          <w:ilvl w:val="0"/>
          <w:numId w:val="0"/>
        </w:numPr>
        <w:rPr>
          <w:rFonts w:ascii="Arial" w:hAnsi="Arial" w:cs="Arial"/>
        </w:rPr>
      </w:pPr>
      <w:r>
        <w:rPr>
          <w:noProof/>
          <w:lang w:eastAsia="cs-CZ"/>
        </w:rPr>
        <mc:AlternateContent>
          <mc:Choice Requires="wps">
            <w:drawing>
              <wp:anchor distT="0" distB="0" distL="89535" distR="89535" simplePos="0" relativeHeight="251657728" behindDoc="0" locked="0" layoutInCell="1" allowOverlap="1" wp14:anchorId="58F3FA60" wp14:editId="22D90D25">
                <wp:simplePos x="0" y="0"/>
                <wp:positionH relativeFrom="margin">
                  <wp:align>center</wp:align>
                </wp:positionH>
                <wp:positionV relativeFrom="paragraph">
                  <wp:posOffset>1071245</wp:posOffset>
                </wp:positionV>
                <wp:extent cx="6315710" cy="2004060"/>
                <wp:effectExtent l="9525" t="4445" r="8890" b="127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5710" cy="20040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AC3BC8" w14:paraId="33C64FE9" w14:textId="77777777">
                              <w:tc>
                                <w:tcPr>
                                  <w:tcW w:w="4974" w:type="dxa"/>
                                  <w:tcBorders>
                                    <w:top w:val="nil"/>
                                    <w:left w:val="nil"/>
                                    <w:bottom w:val="nil"/>
                                    <w:right w:val="nil"/>
                                  </w:tcBorders>
                                </w:tcPr>
                                <w:p w14:paraId="33B251DC" w14:textId="77777777" w:rsidR="00AC3BC8" w:rsidRDefault="00AC3BC8">
                                  <w:pPr>
                                    <w:jc w:val="center"/>
                                    <w:rPr>
                                      <w:rFonts w:ascii="Verdana" w:hAnsi="Verdana" w:cs="Verdana"/>
                                      <w:sz w:val="20"/>
                                      <w:szCs w:val="20"/>
                                    </w:rPr>
                                  </w:pPr>
                                  <w:r>
                                    <w:rPr>
                                      <w:b/>
                                      <w:bCs/>
                                    </w:rPr>
                                    <w:t>Kupující:</w:t>
                                  </w:r>
                                </w:p>
                                <w:p w14:paraId="5AFB395D" w14:textId="77777777" w:rsidR="00AC3BC8" w:rsidRDefault="00AC3BC8">
                                  <w:pPr>
                                    <w:jc w:val="center"/>
                                    <w:rPr>
                                      <w:rFonts w:ascii="Verdana" w:hAnsi="Verdana" w:cs="Verdana"/>
                                      <w:sz w:val="20"/>
                                      <w:szCs w:val="20"/>
                                    </w:rPr>
                                  </w:pPr>
                                </w:p>
                                <w:p w14:paraId="72D499D2" w14:textId="77777777" w:rsidR="00AC3BC8" w:rsidRDefault="00AC3BC8">
                                  <w:pPr>
                                    <w:jc w:val="center"/>
                                    <w:rPr>
                                      <w:rFonts w:ascii="Verdana" w:hAnsi="Verdana" w:cs="Verdana"/>
                                      <w:sz w:val="20"/>
                                      <w:szCs w:val="20"/>
                                    </w:rPr>
                                  </w:pPr>
                                </w:p>
                                <w:p w14:paraId="611E02DA" w14:textId="77777777" w:rsidR="00AC3BC8" w:rsidRDefault="00AC3BC8">
                                  <w:pPr>
                                    <w:jc w:val="center"/>
                                    <w:rPr>
                                      <w:rFonts w:ascii="Verdana" w:hAnsi="Verdana" w:cs="Verdana"/>
                                      <w:sz w:val="20"/>
                                      <w:szCs w:val="20"/>
                                    </w:rPr>
                                  </w:pPr>
                                </w:p>
                                <w:p w14:paraId="57603EE2" w14:textId="77777777" w:rsidR="00AC3BC8" w:rsidRDefault="00FA28D9">
                                  <w:pPr>
                                    <w:jc w:val="center"/>
                                    <w:rPr>
                                      <w:rFonts w:ascii="Verdana" w:hAnsi="Verdana" w:cs="Verdana"/>
                                      <w:sz w:val="20"/>
                                      <w:szCs w:val="20"/>
                                    </w:rPr>
                                  </w:pPr>
                                  <w:r>
                                    <w:rPr>
                                      <w:rFonts w:ascii="Verdana" w:hAnsi="Verdana" w:cs="Verdana"/>
                                      <w:sz w:val="20"/>
                                      <w:szCs w:val="20"/>
                                    </w:rPr>
                                    <w:t>V Třebíči dne_______ 2018</w:t>
                                  </w:r>
                                </w:p>
                                <w:p w14:paraId="22594E34" w14:textId="77777777" w:rsidR="00AC3BC8" w:rsidRDefault="00AC3BC8">
                                  <w:pPr>
                                    <w:jc w:val="center"/>
                                    <w:rPr>
                                      <w:rFonts w:ascii="Verdana" w:hAnsi="Verdana" w:cs="Verdana"/>
                                      <w:sz w:val="20"/>
                                      <w:szCs w:val="20"/>
                                    </w:rPr>
                                  </w:pPr>
                                </w:p>
                                <w:p w14:paraId="5719DC28" w14:textId="77777777" w:rsidR="00AC3BC8" w:rsidRDefault="00AC3BC8">
                                  <w:pPr>
                                    <w:jc w:val="center"/>
                                    <w:rPr>
                                      <w:rFonts w:ascii="Verdana" w:hAnsi="Verdana" w:cs="Verdana"/>
                                      <w:sz w:val="20"/>
                                      <w:szCs w:val="20"/>
                                    </w:rPr>
                                  </w:pPr>
                                </w:p>
                                <w:p w14:paraId="161FDE60" w14:textId="77777777" w:rsidR="00AC3BC8" w:rsidRDefault="00AC3BC8">
                                  <w:pPr>
                                    <w:jc w:val="center"/>
                                    <w:rPr>
                                      <w:rFonts w:ascii="Verdana" w:hAnsi="Verdana" w:cs="Verdana"/>
                                      <w:sz w:val="20"/>
                                      <w:szCs w:val="20"/>
                                    </w:rPr>
                                  </w:pPr>
                                </w:p>
                                <w:p w14:paraId="5FA2B54E" w14:textId="77777777" w:rsidR="00AC3BC8" w:rsidRDefault="00AC3BC8">
                                  <w:pPr>
                                    <w:jc w:val="center"/>
                                    <w:rPr>
                                      <w:rFonts w:ascii="Verdana" w:hAnsi="Verdana" w:cs="Verdana"/>
                                      <w:sz w:val="20"/>
                                      <w:szCs w:val="20"/>
                                    </w:rPr>
                                  </w:pPr>
                                </w:p>
                              </w:tc>
                              <w:tc>
                                <w:tcPr>
                                  <w:tcW w:w="4975" w:type="dxa"/>
                                  <w:tcBorders>
                                    <w:top w:val="nil"/>
                                    <w:left w:val="nil"/>
                                    <w:bottom w:val="nil"/>
                                    <w:right w:val="nil"/>
                                  </w:tcBorders>
                                </w:tcPr>
                                <w:p w14:paraId="00126687" w14:textId="77777777" w:rsidR="00AC3BC8" w:rsidRDefault="00AC3BC8">
                                  <w:pPr>
                                    <w:pStyle w:val="Prohlen"/>
                                    <w:rPr>
                                      <w:rFonts w:ascii="Verdana" w:hAnsi="Verdana" w:cs="Verdana"/>
                                      <w:sz w:val="20"/>
                                      <w:szCs w:val="20"/>
                                    </w:rPr>
                                  </w:pPr>
                                  <w:r>
                                    <w:rPr>
                                      <w:rFonts w:ascii="Verdana" w:hAnsi="Verdana" w:cs="Verdana"/>
                                      <w:sz w:val="20"/>
                                      <w:szCs w:val="20"/>
                                    </w:rPr>
                                    <w:t>Prodávající:</w:t>
                                  </w:r>
                                </w:p>
                                <w:p w14:paraId="5CF3FFD0" w14:textId="77777777" w:rsidR="00AC3BC8" w:rsidRDefault="00AC3BC8">
                                  <w:pPr>
                                    <w:jc w:val="center"/>
                                    <w:rPr>
                                      <w:rFonts w:ascii="Verdana" w:hAnsi="Verdana" w:cs="Verdana"/>
                                      <w:sz w:val="20"/>
                                      <w:szCs w:val="20"/>
                                    </w:rPr>
                                  </w:pPr>
                                </w:p>
                                <w:p w14:paraId="17A9C64D" w14:textId="77777777" w:rsidR="00AC3BC8" w:rsidRDefault="00AC3BC8">
                                  <w:pPr>
                                    <w:jc w:val="center"/>
                                    <w:rPr>
                                      <w:rFonts w:ascii="Verdana" w:hAnsi="Verdana" w:cs="Verdana"/>
                                      <w:sz w:val="20"/>
                                      <w:szCs w:val="20"/>
                                    </w:rPr>
                                  </w:pPr>
                                </w:p>
                                <w:p w14:paraId="67294320" w14:textId="77777777" w:rsidR="00AC3BC8" w:rsidRDefault="00AC3BC8">
                                  <w:pPr>
                                    <w:jc w:val="center"/>
                                    <w:rPr>
                                      <w:rFonts w:ascii="Verdana" w:hAnsi="Verdana" w:cs="Verdana"/>
                                      <w:sz w:val="20"/>
                                      <w:szCs w:val="20"/>
                                    </w:rPr>
                                  </w:pPr>
                                </w:p>
                                <w:p w14:paraId="35010395" w14:textId="77777777" w:rsidR="00AC3BC8" w:rsidRDefault="00AC3BC8">
                                  <w:pPr>
                                    <w:jc w:val="center"/>
                                    <w:rPr>
                                      <w:rFonts w:ascii="Verdana" w:hAnsi="Verdana" w:cs="Verdana"/>
                                      <w:sz w:val="20"/>
                                      <w:szCs w:val="20"/>
                                    </w:rPr>
                                  </w:pPr>
                                  <w:r>
                                    <w:rPr>
                                      <w:rFonts w:ascii="Verdana" w:hAnsi="Verdana" w:cs="Verdana"/>
                                      <w:sz w:val="20"/>
                                      <w:szCs w:val="20"/>
                                    </w:rPr>
                                    <w:t>V </w:t>
                                  </w:r>
                                  <w:r>
                                    <w:rPr>
                                      <w:rFonts w:ascii="Verdana" w:hAnsi="Verdana" w:cs="Verdana"/>
                                      <w:color w:val="000000"/>
                                      <w:sz w:val="20"/>
                                      <w:szCs w:val="20"/>
                                    </w:rPr>
                                    <w:t>____________ dne _______</w:t>
                                  </w:r>
                                  <w:r w:rsidR="00FA28D9">
                                    <w:rPr>
                                      <w:rFonts w:ascii="Verdana" w:hAnsi="Verdana" w:cs="Verdana"/>
                                      <w:sz w:val="20"/>
                                      <w:szCs w:val="20"/>
                                    </w:rPr>
                                    <w:t xml:space="preserve"> 2018</w:t>
                                  </w:r>
                                </w:p>
                                <w:p w14:paraId="02F3469F" w14:textId="77777777" w:rsidR="00AC3BC8" w:rsidRDefault="00AC3BC8">
                                  <w:pPr>
                                    <w:jc w:val="center"/>
                                    <w:rPr>
                                      <w:rFonts w:ascii="Verdana" w:hAnsi="Verdana" w:cs="Verdana"/>
                                      <w:sz w:val="20"/>
                                      <w:szCs w:val="20"/>
                                    </w:rPr>
                                  </w:pPr>
                                </w:p>
                                <w:p w14:paraId="49E8ECEC" w14:textId="77777777" w:rsidR="00AC3BC8" w:rsidRDefault="00AC3BC8">
                                  <w:pPr>
                                    <w:jc w:val="center"/>
                                    <w:rPr>
                                      <w:rFonts w:ascii="Verdana" w:hAnsi="Verdana" w:cs="Verdana"/>
                                      <w:sz w:val="20"/>
                                      <w:szCs w:val="20"/>
                                    </w:rPr>
                                  </w:pPr>
                                </w:p>
                                <w:p w14:paraId="07D5E531" w14:textId="77777777" w:rsidR="00AC3BC8" w:rsidRDefault="00AC3BC8">
                                  <w:pPr>
                                    <w:jc w:val="center"/>
                                    <w:rPr>
                                      <w:rFonts w:ascii="Verdana" w:hAnsi="Verdana" w:cs="Verdana"/>
                                      <w:sz w:val="20"/>
                                      <w:szCs w:val="20"/>
                                    </w:rPr>
                                  </w:pPr>
                                </w:p>
                              </w:tc>
                            </w:tr>
                            <w:tr w:rsidR="00AC3BC8" w14:paraId="1A64F104" w14:textId="77777777">
                              <w:tc>
                                <w:tcPr>
                                  <w:tcW w:w="4974" w:type="dxa"/>
                                  <w:tcBorders>
                                    <w:top w:val="nil"/>
                                    <w:left w:val="nil"/>
                                    <w:bottom w:val="nil"/>
                                    <w:right w:val="nil"/>
                                  </w:tcBorders>
                                </w:tcPr>
                                <w:p w14:paraId="59F45F95" w14:textId="77777777" w:rsidR="00AC3BC8" w:rsidRDefault="00AC3BC8">
                                  <w:pPr>
                                    <w:jc w:val="center"/>
                                    <w:rPr>
                                      <w:rFonts w:ascii="Verdana" w:hAnsi="Verdana" w:cs="Verdana"/>
                                      <w:i/>
                                      <w:iCs/>
                                      <w:sz w:val="20"/>
                                      <w:szCs w:val="20"/>
                                    </w:rPr>
                                  </w:pPr>
                                  <w:r>
                                    <w:rPr>
                                      <w:rFonts w:ascii="Verdana" w:hAnsi="Verdana" w:cs="Verdana"/>
                                      <w:sz w:val="20"/>
                                      <w:szCs w:val="20"/>
                                    </w:rPr>
                                    <w:t>.............................................</w:t>
                                  </w:r>
                                </w:p>
                                <w:p w14:paraId="0F03AAFA" w14:textId="77777777" w:rsidR="00AC3BC8" w:rsidRDefault="00AC3BC8">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1AC2F61D" w14:textId="553A8B1F" w:rsidR="00AC3BC8" w:rsidRDefault="00AC3BC8">
                                  <w:pPr>
                                    <w:jc w:val="center"/>
                                    <w:rPr>
                                      <w:rFonts w:ascii="Verdana" w:hAnsi="Verdana" w:cs="Verdana"/>
                                      <w:i/>
                                      <w:iCs/>
                                      <w:sz w:val="20"/>
                                      <w:szCs w:val="20"/>
                                    </w:rPr>
                                  </w:pPr>
                                  <w:r>
                                    <w:rPr>
                                      <w:rFonts w:ascii="Verdana" w:hAnsi="Verdana" w:cs="Verdana"/>
                                      <w:i/>
                                      <w:iCs/>
                                      <w:sz w:val="20"/>
                                      <w:szCs w:val="20"/>
                                    </w:rPr>
                                    <w:t>ředitel</w:t>
                                  </w:r>
                                </w:p>
                                <w:p w14:paraId="44688057" w14:textId="77777777" w:rsidR="00AC3BC8" w:rsidRDefault="00AC3BC8">
                                  <w:pPr>
                                    <w:pStyle w:val="Identifikacestran"/>
                                    <w:spacing w:line="240" w:lineRule="auto"/>
                                    <w:rPr>
                                      <w:rFonts w:ascii="Verdana" w:hAnsi="Verdana" w:cs="Verdana"/>
                                      <w:sz w:val="20"/>
                                      <w:szCs w:val="20"/>
                                    </w:rPr>
                                  </w:pPr>
                                  <w:r>
                                    <w:rPr>
                                      <w:rFonts w:ascii="Verdana" w:hAnsi="Verdana" w:cs="Verdana"/>
                                      <w:i/>
                                      <w:iCs/>
                                      <w:sz w:val="20"/>
                                      <w:szCs w:val="20"/>
                                    </w:rPr>
                                    <w:t>Nemocnice Třebíč, příspěvková organizace</w:t>
                                  </w:r>
                                </w:p>
                              </w:tc>
                              <w:tc>
                                <w:tcPr>
                                  <w:tcW w:w="4975" w:type="dxa"/>
                                  <w:tcBorders>
                                    <w:top w:val="nil"/>
                                    <w:left w:val="nil"/>
                                    <w:bottom w:val="nil"/>
                                    <w:right w:val="nil"/>
                                  </w:tcBorders>
                                </w:tcPr>
                                <w:p w14:paraId="78106038" w14:textId="77777777" w:rsidR="00AC3BC8" w:rsidRDefault="00AC3BC8">
                                  <w:pPr>
                                    <w:jc w:val="center"/>
                                    <w:rPr>
                                      <w:rFonts w:ascii="Verdana" w:hAnsi="Verdana" w:cs="Verdana"/>
                                      <w:i/>
                                      <w:iCs/>
                                      <w:sz w:val="20"/>
                                      <w:szCs w:val="20"/>
                                    </w:rPr>
                                  </w:pPr>
                                  <w:r>
                                    <w:rPr>
                                      <w:rFonts w:ascii="Verdana" w:hAnsi="Verdana" w:cs="Verdana"/>
                                      <w:sz w:val="20"/>
                                      <w:szCs w:val="20"/>
                                    </w:rPr>
                                    <w:t>.............................................</w:t>
                                  </w:r>
                                </w:p>
                                <w:p w14:paraId="274843A6" w14:textId="77777777" w:rsidR="00AC3BC8" w:rsidRDefault="00AC3BC8">
                                  <w:pPr>
                                    <w:pStyle w:val="Identifikacestran"/>
                                    <w:spacing w:line="240" w:lineRule="auto"/>
                                    <w:rPr>
                                      <w:rFonts w:ascii="Verdana" w:hAnsi="Verdana" w:cs="Verdana"/>
                                      <w:i/>
                                      <w:iCs/>
                                      <w:sz w:val="20"/>
                                      <w:szCs w:val="20"/>
                                    </w:rPr>
                                  </w:pPr>
                                  <w:r>
                                    <w:rPr>
                                      <w:rFonts w:ascii="Verdana" w:hAnsi="Verdana" w:cs="Verdana"/>
                                      <w:i/>
                                      <w:iCs/>
                                      <w:sz w:val="20"/>
                                      <w:szCs w:val="20"/>
                                    </w:rPr>
                                    <w:t>[jméno, příjmení]</w:t>
                                  </w:r>
                                </w:p>
                                <w:p w14:paraId="1A580229" w14:textId="77777777" w:rsidR="00AC3BC8" w:rsidRDefault="00AC3BC8">
                                  <w:pPr>
                                    <w:jc w:val="center"/>
                                    <w:rPr>
                                      <w:rFonts w:ascii="Verdana" w:hAnsi="Verdana" w:cs="Verdana"/>
                                      <w:i/>
                                      <w:iCs/>
                                      <w:sz w:val="20"/>
                                      <w:szCs w:val="20"/>
                                    </w:rPr>
                                  </w:pPr>
                                  <w:r>
                                    <w:rPr>
                                      <w:rFonts w:ascii="Verdana" w:hAnsi="Verdana" w:cs="Verdana"/>
                                      <w:i/>
                                      <w:iCs/>
                                      <w:sz w:val="20"/>
                                      <w:szCs w:val="20"/>
                                    </w:rPr>
                                    <w:t>[funkce]</w:t>
                                  </w:r>
                                </w:p>
                                <w:p w14:paraId="3D57A3FB" w14:textId="77777777" w:rsidR="00AC3BC8" w:rsidRDefault="00AC3BC8">
                                  <w:pPr>
                                    <w:jc w:val="center"/>
                                    <w:rPr>
                                      <w:rFonts w:ascii="Verdana" w:hAnsi="Verdana" w:cs="Verdana"/>
                                      <w:i/>
                                      <w:iCs/>
                                      <w:sz w:val="20"/>
                                      <w:szCs w:val="20"/>
                                    </w:rPr>
                                  </w:pPr>
                                  <w:r>
                                    <w:rPr>
                                      <w:rFonts w:ascii="Verdana" w:hAnsi="Verdana" w:cs="Verdana"/>
                                      <w:i/>
                                      <w:iCs/>
                                      <w:sz w:val="20"/>
                                      <w:szCs w:val="20"/>
                                    </w:rPr>
                                    <w:t>[společnost]</w:t>
                                  </w:r>
                                </w:p>
                                <w:p w14:paraId="663A99CA" w14:textId="77777777" w:rsidR="00AC3BC8" w:rsidRDefault="00AC3BC8">
                                  <w:pPr>
                                    <w:jc w:val="center"/>
                                    <w:rPr>
                                      <w:rFonts w:ascii="Verdana" w:hAnsi="Verdana" w:cs="Verdana"/>
                                      <w:i/>
                                      <w:iCs/>
                                      <w:sz w:val="20"/>
                                      <w:szCs w:val="20"/>
                                    </w:rPr>
                                  </w:pPr>
                                </w:p>
                                <w:p w14:paraId="712AD0C4" w14:textId="77777777" w:rsidR="00AC3BC8" w:rsidRDefault="00AC3BC8">
                                  <w:pPr>
                                    <w:jc w:val="center"/>
                                    <w:rPr>
                                      <w:rFonts w:ascii="Verdana" w:hAnsi="Verdana" w:cs="Verdana"/>
                                      <w:i/>
                                      <w:iCs/>
                                      <w:sz w:val="20"/>
                                      <w:szCs w:val="20"/>
                                    </w:rPr>
                                  </w:pPr>
                                </w:p>
                                <w:p w14:paraId="1297EF1C" w14:textId="77777777" w:rsidR="00AC3BC8" w:rsidRDefault="00AC3BC8">
                                  <w:pPr>
                                    <w:jc w:val="center"/>
                                    <w:rPr>
                                      <w:rFonts w:ascii="Verdana" w:hAnsi="Verdana" w:cs="Verdana"/>
                                      <w:i/>
                                      <w:iCs/>
                                      <w:sz w:val="20"/>
                                      <w:szCs w:val="20"/>
                                    </w:rPr>
                                  </w:pPr>
                                </w:p>
                                <w:p w14:paraId="69BCBB0B" w14:textId="77777777" w:rsidR="00AC3BC8" w:rsidRDefault="00AC3BC8">
                                  <w:pPr>
                                    <w:jc w:val="center"/>
                                    <w:rPr>
                                      <w:rFonts w:ascii="Verdana" w:hAnsi="Verdana" w:cs="Verdana"/>
                                      <w:i/>
                                      <w:iCs/>
                                      <w:sz w:val="20"/>
                                      <w:szCs w:val="20"/>
                                    </w:rPr>
                                  </w:pPr>
                                </w:p>
                                <w:p w14:paraId="086085D8" w14:textId="77777777" w:rsidR="00AC3BC8" w:rsidRDefault="00AC3BC8">
                                  <w:pPr>
                                    <w:jc w:val="center"/>
                                    <w:rPr>
                                      <w:rFonts w:ascii="Verdana" w:hAnsi="Verdana" w:cs="Verdana"/>
                                      <w:i/>
                                      <w:iCs/>
                                      <w:sz w:val="20"/>
                                      <w:szCs w:val="20"/>
                                    </w:rPr>
                                  </w:pPr>
                                </w:p>
                                <w:p w14:paraId="79FB51B5" w14:textId="77777777" w:rsidR="00AC3BC8" w:rsidRDefault="00AC3BC8">
                                  <w:pPr>
                                    <w:jc w:val="center"/>
                                    <w:rPr>
                                      <w:rFonts w:ascii="Verdana" w:hAnsi="Verdana" w:cs="Verdana"/>
                                      <w:i/>
                                      <w:iCs/>
                                      <w:sz w:val="20"/>
                                      <w:szCs w:val="20"/>
                                    </w:rPr>
                                  </w:pPr>
                                </w:p>
                                <w:p w14:paraId="397A8D55" w14:textId="77777777" w:rsidR="00AC3BC8" w:rsidRDefault="00AC3BC8">
                                  <w:pPr>
                                    <w:jc w:val="center"/>
                                    <w:rPr>
                                      <w:rFonts w:ascii="Verdana" w:hAnsi="Verdana" w:cs="Verdana"/>
                                      <w:i/>
                                      <w:iCs/>
                                      <w:sz w:val="20"/>
                                      <w:szCs w:val="20"/>
                                    </w:rPr>
                                  </w:pPr>
                                </w:p>
                                <w:p w14:paraId="2D8CC408" w14:textId="77777777" w:rsidR="00AC3BC8" w:rsidRDefault="00AC3BC8">
                                  <w:pPr>
                                    <w:jc w:val="center"/>
                                    <w:rPr>
                                      <w:rFonts w:ascii="Verdana" w:hAnsi="Verdana" w:cs="Verdana"/>
                                      <w:i/>
                                      <w:iCs/>
                                      <w:sz w:val="20"/>
                                      <w:szCs w:val="20"/>
                                    </w:rPr>
                                  </w:pPr>
                                </w:p>
                                <w:p w14:paraId="0C492BB2" w14:textId="77777777" w:rsidR="00AC3BC8" w:rsidRDefault="00AC3BC8">
                                  <w:pPr>
                                    <w:jc w:val="center"/>
                                    <w:rPr>
                                      <w:rFonts w:ascii="Verdana" w:hAnsi="Verdana" w:cs="Verdana"/>
                                      <w:i/>
                                      <w:iCs/>
                                      <w:sz w:val="20"/>
                                      <w:szCs w:val="20"/>
                                    </w:rPr>
                                  </w:pPr>
                                </w:p>
                                <w:p w14:paraId="6E1DF566" w14:textId="77777777" w:rsidR="00AC3BC8" w:rsidRDefault="00AC3BC8">
                                  <w:pPr>
                                    <w:jc w:val="center"/>
                                    <w:rPr>
                                      <w:rFonts w:ascii="Verdana" w:hAnsi="Verdana" w:cs="Verdana"/>
                                      <w:i/>
                                      <w:iCs/>
                                      <w:sz w:val="20"/>
                                      <w:szCs w:val="20"/>
                                    </w:rPr>
                                  </w:pPr>
                                </w:p>
                                <w:p w14:paraId="0E5C2A91" w14:textId="77777777" w:rsidR="00AC3BC8" w:rsidRDefault="00AC3BC8">
                                  <w:pPr>
                                    <w:jc w:val="center"/>
                                    <w:rPr>
                                      <w:rFonts w:ascii="Verdana" w:hAnsi="Verdana" w:cs="Verdana"/>
                                      <w:i/>
                                      <w:iCs/>
                                      <w:sz w:val="20"/>
                                      <w:szCs w:val="20"/>
                                    </w:rPr>
                                  </w:pPr>
                                </w:p>
                                <w:p w14:paraId="00D9AE5C" w14:textId="77777777" w:rsidR="00AC3BC8" w:rsidRDefault="00AC3BC8">
                                  <w:pPr>
                                    <w:jc w:val="center"/>
                                    <w:rPr>
                                      <w:rFonts w:ascii="Verdana" w:hAnsi="Verdana" w:cs="Verdana"/>
                                      <w:i/>
                                      <w:iCs/>
                                      <w:sz w:val="20"/>
                                      <w:szCs w:val="20"/>
                                    </w:rPr>
                                  </w:pPr>
                                </w:p>
                                <w:p w14:paraId="3A029CF2" w14:textId="77777777" w:rsidR="00AC3BC8" w:rsidRDefault="00AC3BC8">
                                  <w:pPr>
                                    <w:jc w:val="center"/>
                                    <w:rPr>
                                      <w:rFonts w:ascii="Verdana" w:hAnsi="Verdana" w:cs="Verdana"/>
                                      <w:i/>
                                      <w:iCs/>
                                      <w:sz w:val="20"/>
                                      <w:szCs w:val="20"/>
                                    </w:rPr>
                                  </w:pPr>
                                </w:p>
                                <w:p w14:paraId="114BB920" w14:textId="77777777" w:rsidR="00AC3BC8" w:rsidRDefault="00AC3BC8">
                                  <w:pPr>
                                    <w:jc w:val="center"/>
                                    <w:rPr>
                                      <w:rFonts w:ascii="Verdana" w:hAnsi="Verdana" w:cs="Verdana"/>
                                      <w:i/>
                                      <w:iCs/>
                                      <w:sz w:val="20"/>
                                      <w:szCs w:val="20"/>
                                    </w:rPr>
                                  </w:pPr>
                                </w:p>
                                <w:p w14:paraId="2109AAF6" w14:textId="77777777" w:rsidR="00AC3BC8" w:rsidRDefault="00AC3BC8">
                                  <w:pPr>
                                    <w:jc w:val="center"/>
                                    <w:rPr>
                                      <w:rFonts w:ascii="Verdana" w:hAnsi="Verdana" w:cs="Verdana"/>
                                      <w:i/>
                                      <w:iCs/>
                                      <w:sz w:val="20"/>
                                      <w:szCs w:val="20"/>
                                    </w:rPr>
                                  </w:pPr>
                                </w:p>
                                <w:p w14:paraId="0AF06AE6" w14:textId="77777777" w:rsidR="00AC3BC8" w:rsidRDefault="00AC3BC8">
                                  <w:pPr>
                                    <w:jc w:val="center"/>
                                    <w:rPr>
                                      <w:rFonts w:ascii="Verdana" w:hAnsi="Verdana" w:cs="Verdana"/>
                                      <w:i/>
                                      <w:iCs/>
                                      <w:sz w:val="20"/>
                                      <w:szCs w:val="20"/>
                                    </w:rPr>
                                  </w:pPr>
                                </w:p>
                                <w:p w14:paraId="4441B0A1" w14:textId="77777777" w:rsidR="00AC3BC8" w:rsidRDefault="00AC3BC8">
                                  <w:pPr>
                                    <w:jc w:val="center"/>
                                    <w:rPr>
                                      <w:rFonts w:ascii="Verdana" w:hAnsi="Verdana" w:cs="Verdana"/>
                                      <w:i/>
                                      <w:iCs/>
                                      <w:sz w:val="20"/>
                                      <w:szCs w:val="20"/>
                                    </w:rPr>
                                  </w:pPr>
                                </w:p>
                                <w:p w14:paraId="2721D75F" w14:textId="77777777" w:rsidR="00AC3BC8" w:rsidRDefault="00AC3BC8">
                                  <w:pPr>
                                    <w:jc w:val="center"/>
                                    <w:rPr>
                                      <w:rFonts w:ascii="Verdana" w:hAnsi="Verdana" w:cs="Verdana"/>
                                      <w:i/>
                                      <w:iCs/>
                                      <w:sz w:val="20"/>
                                      <w:szCs w:val="20"/>
                                    </w:rPr>
                                  </w:pPr>
                                </w:p>
                                <w:p w14:paraId="58502AE8" w14:textId="77777777" w:rsidR="00AC3BC8" w:rsidRDefault="00AC3BC8">
                                  <w:pPr>
                                    <w:jc w:val="center"/>
                                    <w:rPr>
                                      <w:rFonts w:ascii="Verdana" w:hAnsi="Verdana" w:cs="Verdana"/>
                                      <w:i/>
                                      <w:iCs/>
                                      <w:sz w:val="20"/>
                                      <w:szCs w:val="20"/>
                                    </w:rPr>
                                  </w:pPr>
                                </w:p>
                                <w:p w14:paraId="168AE67E" w14:textId="77777777" w:rsidR="00AC3BC8" w:rsidRDefault="00AC3BC8">
                                  <w:pPr>
                                    <w:jc w:val="center"/>
                                    <w:rPr>
                                      <w:rFonts w:ascii="Verdana" w:hAnsi="Verdana" w:cs="Verdana"/>
                                      <w:i/>
                                      <w:iCs/>
                                      <w:sz w:val="20"/>
                                      <w:szCs w:val="20"/>
                                    </w:rPr>
                                  </w:pPr>
                                </w:p>
                                <w:p w14:paraId="69B92BF0" w14:textId="77777777" w:rsidR="00AC3BC8" w:rsidRDefault="00AC3BC8">
                                  <w:pPr>
                                    <w:jc w:val="center"/>
                                    <w:rPr>
                                      <w:rFonts w:ascii="Verdana" w:hAnsi="Verdana" w:cs="Verdana"/>
                                      <w:i/>
                                      <w:iCs/>
                                      <w:sz w:val="20"/>
                                      <w:szCs w:val="20"/>
                                    </w:rPr>
                                  </w:pPr>
                                </w:p>
                                <w:p w14:paraId="7FD790EB" w14:textId="77777777" w:rsidR="00AC3BC8" w:rsidRDefault="00AC3BC8">
                                  <w:pPr>
                                    <w:jc w:val="center"/>
                                    <w:rPr>
                                      <w:rFonts w:ascii="Verdana" w:hAnsi="Verdana" w:cs="Verdana"/>
                                      <w:i/>
                                      <w:iCs/>
                                      <w:sz w:val="20"/>
                                      <w:szCs w:val="20"/>
                                    </w:rPr>
                                  </w:pPr>
                                </w:p>
                                <w:p w14:paraId="0BDF7572" w14:textId="77777777" w:rsidR="00AC3BC8" w:rsidRDefault="00AC3BC8">
                                  <w:pPr>
                                    <w:jc w:val="center"/>
                                    <w:rPr>
                                      <w:rFonts w:ascii="Verdana" w:hAnsi="Verdana" w:cs="Verdana"/>
                                      <w:i/>
                                      <w:iCs/>
                                      <w:sz w:val="20"/>
                                      <w:szCs w:val="20"/>
                                    </w:rPr>
                                  </w:pPr>
                                </w:p>
                                <w:p w14:paraId="16A94373" w14:textId="77777777" w:rsidR="00AC3BC8" w:rsidRDefault="00AC3BC8">
                                  <w:pPr>
                                    <w:jc w:val="center"/>
                                    <w:rPr>
                                      <w:rFonts w:ascii="Verdana" w:hAnsi="Verdana" w:cs="Verdana"/>
                                      <w:i/>
                                      <w:iCs/>
                                      <w:sz w:val="20"/>
                                      <w:szCs w:val="20"/>
                                    </w:rPr>
                                  </w:pPr>
                                </w:p>
                                <w:p w14:paraId="768D4C9E" w14:textId="77777777" w:rsidR="00AC3BC8" w:rsidRDefault="00AC3BC8">
                                  <w:pPr>
                                    <w:jc w:val="center"/>
                                    <w:rPr>
                                      <w:rFonts w:ascii="Verdana" w:hAnsi="Verdana" w:cs="Verdana"/>
                                      <w:i/>
                                      <w:iCs/>
                                      <w:sz w:val="20"/>
                                      <w:szCs w:val="20"/>
                                    </w:rPr>
                                  </w:pPr>
                                </w:p>
                                <w:p w14:paraId="25C1524B" w14:textId="77777777" w:rsidR="00AC3BC8" w:rsidRDefault="00AC3BC8">
                                  <w:pPr>
                                    <w:jc w:val="center"/>
                                    <w:rPr>
                                      <w:rFonts w:ascii="Verdana" w:hAnsi="Verdana" w:cs="Verdana"/>
                                      <w:i/>
                                      <w:iCs/>
                                      <w:sz w:val="20"/>
                                      <w:szCs w:val="20"/>
                                    </w:rPr>
                                  </w:pPr>
                                </w:p>
                                <w:p w14:paraId="047EDBB2" w14:textId="77777777" w:rsidR="00AC3BC8" w:rsidRDefault="00AC3BC8">
                                  <w:pPr>
                                    <w:jc w:val="center"/>
                                    <w:rPr>
                                      <w:rFonts w:ascii="Verdana" w:hAnsi="Verdana" w:cs="Verdana"/>
                                      <w:i/>
                                      <w:iCs/>
                                      <w:sz w:val="20"/>
                                      <w:szCs w:val="20"/>
                                    </w:rPr>
                                  </w:pPr>
                                </w:p>
                                <w:p w14:paraId="11BEE3FB" w14:textId="77777777" w:rsidR="00AC3BC8" w:rsidRDefault="00AC3BC8">
                                  <w:pPr>
                                    <w:jc w:val="center"/>
                                    <w:rPr>
                                      <w:rFonts w:ascii="Verdana" w:hAnsi="Verdana" w:cs="Verdana"/>
                                      <w:i/>
                                      <w:iCs/>
                                      <w:sz w:val="20"/>
                                      <w:szCs w:val="20"/>
                                    </w:rPr>
                                  </w:pPr>
                                </w:p>
                                <w:p w14:paraId="633CBD05" w14:textId="77777777" w:rsidR="00AC3BC8" w:rsidRDefault="00AC3BC8">
                                  <w:pPr>
                                    <w:jc w:val="center"/>
                                    <w:rPr>
                                      <w:rFonts w:ascii="Verdana" w:hAnsi="Verdana" w:cs="Verdana"/>
                                      <w:i/>
                                      <w:iCs/>
                                      <w:sz w:val="20"/>
                                      <w:szCs w:val="20"/>
                                    </w:rPr>
                                  </w:pPr>
                                </w:p>
                                <w:p w14:paraId="2C2C426F" w14:textId="77777777" w:rsidR="00AC3BC8" w:rsidRDefault="00AC3BC8">
                                  <w:pPr>
                                    <w:jc w:val="center"/>
                                    <w:rPr>
                                      <w:rFonts w:ascii="Verdana" w:hAnsi="Verdana" w:cs="Verdana"/>
                                      <w:i/>
                                      <w:iCs/>
                                      <w:sz w:val="20"/>
                                      <w:szCs w:val="20"/>
                                    </w:rPr>
                                  </w:pPr>
                                </w:p>
                                <w:p w14:paraId="38FD5918" w14:textId="77777777" w:rsidR="00AC3BC8" w:rsidRDefault="00AC3BC8">
                                  <w:pPr>
                                    <w:jc w:val="center"/>
                                    <w:rPr>
                                      <w:rFonts w:ascii="Verdana" w:hAnsi="Verdana" w:cs="Verdana"/>
                                      <w:i/>
                                      <w:iCs/>
                                      <w:sz w:val="20"/>
                                      <w:szCs w:val="20"/>
                                    </w:rPr>
                                  </w:pPr>
                                </w:p>
                                <w:p w14:paraId="6A4FAD1B" w14:textId="77777777" w:rsidR="00AC3BC8" w:rsidRDefault="00AC3BC8">
                                  <w:pPr>
                                    <w:jc w:val="center"/>
                                    <w:rPr>
                                      <w:rFonts w:ascii="Verdana" w:hAnsi="Verdana" w:cs="Verdana"/>
                                      <w:i/>
                                      <w:iCs/>
                                      <w:sz w:val="20"/>
                                      <w:szCs w:val="20"/>
                                    </w:rPr>
                                  </w:pPr>
                                </w:p>
                                <w:p w14:paraId="0DB0D847" w14:textId="77777777" w:rsidR="00AC3BC8" w:rsidRDefault="00AC3BC8">
                                  <w:pPr>
                                    <w:jc w:val="center"/>
                                    <w:rPr>
                                      <w:rFonts w:ascii="Verdana" w:hAnsi="Verdana" w:cs="Verdana"/>
                                      <w:i/>
                                      <w:iCs/>
                                      <w:sz w:val="20"/>
                                      <w:szCs w:val="20"/>
                                    </w:rPr>
                                  </w:pPr>
                                </w:p>
                                <w:p w14:paraId="5465CBBF" w14:textId="77777777" w:rsidR="00AC3BC8" w:rsidRDefault="00AC3BC8">
                                  <w:pPr>
                                    <w:jc w:val="center"/>
                                    <w:rPr>
                                      <w:rFonts w:ascii="Verdana" w:hAnsi="Verdana" w:cs="Verdana"/>
                                      <w:i/>
                                      <w:iCs/>
                                      <w:sz w:val="20"/>
                                      <w:szCs w:val="20"/>
                                    </w:rPr>
                                  </w:pPr>
                                </w:p>
                                <w:p w14:paraId="604641D1" w14:textId="77777777" w:rsidR="00AC3BC8" w:rsidRDefault="00AC3BC8">
                                  <w:pPr>
                                    <w:jc w:val="center"/>
                                    <w:rPr>
                                      <w:rFonts w:ascii="Verdana" w:hAnsi="Verdana" w:cs="Verdana"/>
                                      <w:i/>
                                      <w:iCs/>
                                      <w:sz w:val="20"/>
                                      <w:szCs w:val="20"/>
                                    </w:rPr>
                                  </w:pPr>
                                </w:p>
                                <w:p w14:paraId="0257CA31" w14:textId="77777777" w:rsidR="00AC3BC8" w:rsidRDefault="00AC3BC8">
                                  <w:pPr>
                                    <w:jc w:val="center"/>
                                    <w:rPr>
                                      <w:rFonts w:ascii="Verdana" w:hAnsi="Verdana" w:cs="Verdana"/>
                                      <w:i/>
                                      <w:iCs/>
                                      <w:sz w:val="20"/>
                                      <w:szCs w:val="20"/>
                                    </w:rPr>
                                  </w:pPr>
                                </w:p>
                                <w:p w14:paraId="7CF4766A" w14:textId="77777777" w:rsidR="00AC3BC8" w:rsidRDefault="00AC3BC8">
                                  <w:pPr>
                                    <w:jc w:val="center"/>
                                    <w:rPr>
                                      <w:rFonts w:ascii="Verdana" w:hAnsi="Verdana" w:cs="Verdana"/>
                                      <w:i/>
                                      <w:iCs/>
                                      <w:sz w:val="20"/>
                                      <w:szCs w:val="20"/>
                                    </w:rPr>
                                  </w:pPr>
                                </w:p>
                                <w:p w14:paraId="496FBEB0" w14:textId="77777777" w:rsidR="00AC3BC8" w:rsidRDefault="00AC3BC8">
                                  <w:pPr>
                                    <w:jc w:val="center"/>
                                    <w:rPr>
                                      <w:rFonts w:ascii="Verdana" w:hAnsi="Verdana" w:cs="Verdana"/>
                                      <w:i/>
                                      <w:iCs/>
                                      <w:sz w:val="20"/>
                                      <w:szCs w:val="20"/>
                                    </w:rPr>
                                  </w:pPr>
                                </w:p>
                                <w:p w14:paraId="5EF3525B" w14:textId="77777777" w:rsidR="00AC3BC8" w:rsidRDefault="00AC3BC8">
                                  <w:pPr>
                                    <w:jc w:val="center"/>
                                    <w:rPr>
                                      <w:rFonts w:ascii="Verdana" w:hAnsi="Verdana" w:cs="Verdana"/>
                                      <w:i/>
                                      <w:iCs/>
                                      <w:sz w:val="20"/>
                                      <w:szCs w:val="20"/>
                                    </w:rPr>
                                  </w:pPr>
                                </w:p>
                                <w:p w14:paraId="37AB66E5" w14:textId="77777777" w:rsidR="00AC3BC8" w:rsidRDefault="00AC3BC8">
                                  <w:pPr>
                                    <w:jc w:val="center"/>
                                    <w:rPr>
                                      <w:rFonts w:ascii="Verdana" w:hAnsi="Verdana" w:cs="Verdana"/>
                                      <w:i/>
                                      <w:iCs/>
                                      <w:sz w:val="20"/>
                                      <w:szCs w:val="20"/>
                                    </w:rPr>
                                  </w:pPr>
                                </w:p>
                                <w:p w14:paraId="45972001" w14:textId="77777777" w:rsidR="00AC3BC8" w:rsidRDefault="00AC3BC8">
                                  <w:pPr>
                                    <w:jc w:val="center"/>
                                    <w:rPr>
                                      <w:rFonts w:ascii="Verdana" w:hAnsi="Verdana" w:cs="Verdana"/>
                                      <w:i/>
                                      <w:iCs/>
                                      <w:sz w:val="20"/>
                                      <w:szCs w:val="20"/>
                                    </w:rPr>
                                  </w:pPr>
                                </w:p>
                                <w:p w14:paraId="51B3A4C6" w14:textId="77777777" w:rsidR="00AC3BC8" w:rsidRDefault="00AC3BC8">
                                  <w:pPr>
                                    <w:jc w:val="center"/>
                                    <w:rPr>
                                      <w:rFonts w:ascii="Verdana" w:hAnsi="Verdana" w:cs="Verdana"/>
                                      <w:i/>
                                      <w:iCs/>
                                      <w:sz w:val="20"/>
                                      <w:szCs w:val="20"/>
                                    </w:rPr>
                                  </w:pPr>
                                </w:p>
                                <w:p w14:paraId="73C514AC" w14:textId="77777777" w:rsidR="00AC3BC8" w:rsidRDefault="00AC3BC8">
                                  <w:pPr>
                                    <w:jc w:val="center"/>
                                    <w:rPr>
                                      <w:rFonts w:ascii="Verdana" w:hAnsi="Verdana" w:cs="Verdana"/>
                                      <w:i/>
                                      <w:iCs/>
                                      <w:sz w:val="20"/>
                                      <w:szCs w:val="20"/>
                                    </w:rPr>
                                  </w:pPr>
                                </w:p>
                                <w:p w14:paraId="6AB6F508" w14:textId="77777777" w:rsidR="00AC3BC8" w:rsidRDefault="00AC3BC8">
                                  <w:pPr>
                                    <w:jc w:val="center"/>
                                    <w:rPr>
                                      <w:rFonts w:ascii="Verdana" w:hAnsi="Verdana" w:cs="Verdana"/>
                                      <w:i/>
                                      <w:iCs/>
                                      <w:sz w:val="20"/>
                                      <w:szCs w:val="20"/>
                                    </w:rPr>
                                  </w:pPr>
                                </w:p>
                                <w:p w14:paraId="07E31923" w14:textId="77777777" w:rsidR="00AC3BC8" w:rsidRDefault="00AC3BC8">
                                  <w:pPr>
                                    <w:jc w:val="center"/>
                                    <w:rPr>
                                      <w:rFonts w:ascii="Verdana" w:hAnsi="Verdana" w:cs="Verdana"/>
                                      <w:i/>
                                      <w:iCs/>
                                      <w:sz w:val="20"/>
                                      <w:szCs w:val="20"/>
                                    </w:rPr>
                                  </w:pPr>
                                </w:p>
                                <w:p w14:paraId="2E481667" w14:textId="77777777" w:rsidR="00AC3BC8" w:rsidRDefault="00AC3BC8">
                                  <w:pPr>
                                    <w:jc w:val="center"/>
                                    <w:rPr>
                                      <w:rFonts w:ascii="Verdana" w:hAnsi="Verdana" w:cs="Verdana"/>
                                      <w:i/>
                                      <w:iCs/>
                                      <w:sz w:val="20"/>
                                      <w:szCs w:val="20"/>
                                    </w:rPr>
                                  </w:pPr>
                                </w:p>
                                <w:p w14:paraId="1E903A39" w14:textId="77777777" w:rsidR="00AC3BC8" w:rsidRDefault="00AC3BC8">
                                  <w:pPr>
                                    <w:jc w:val="center"/>
                                    <w:rPr>
                                      <w:rFonts w:ascii="Verdana" w:hAnsi="Verdana" w:cs="Verdana"/>
                                      <w:i/>
                                      <w:iCs/>
                                      <w:sz w:val="20"/>
                                      <w:szCs w:val="20"/>
                                    </w:rPr>
                                  </w:pPr>
                                </w:p>
                                <w:p w14:paraId="1E165727" w14:textId="77777777" w:rsidR="00AC3BC8" w:rsidRDefault="00AC3BC8">
                                  <w:pPr>
                                    <w:jc w:val="center"/>
                                    <w:rPr>
                                      <w:rFonts w:ascii="Verdana" w:hAnsi="Verdana" w:cs="Verdana"/>
                                      <w:i/>
                                      <w:iCs/>
                                      <w:sz w:val="20"/>
                                      <w:szCs w:val="20"/>
                                    </w:rPr>
                                  </w:pPr>
                                </w:p>
                                <w:p w14:paraId="5A1A40B8" w14:textId="77777777" w:rsidR="00AC3BC8" w:rsidRDefault="00AC3BC8">
                                  <w:pPr>
                                    <w:jc w:val="center"/>
                                    <w:rPr>
                                      <w:rFonts w:ascii="Verdana" w:hAnsi="Verdana" w:cs="Verdana"/>
                                      <w:i/>
                                      <w:iCs/>
                                      <w:sz w:val="20"/>
                                      <w:szCs w:val="20"/>
                                    </w:rPr>
                                  </w:pPr>
                                </w:p>
                                <w:p w14:paraId="3C31AC9C" w14:textId="77777777" w:rsidR="00AC3BC8" w:rsidRDefault="00AC3BC8">
                                  <w:pPr>
                                    <w:jc w:val="center"/>
                                    <w:rPr>
                                      <w:rFonts w:ascii="Verdana" w:hAnsi="Verdana" w:cs="Verdana"/>
                                      <w:i/>
                                      <w:iCs/>
                                      <w:sz w:val="20"/>
                                      <w:szCs w:val="20"/>
                                    </w:rPr>
                                  </w:pPr>
                                </w:p>
                                <w:p w14:paraId="58B7A760" w14:textId="77777777" w:rsidR="00AC3BC8" w:rsidRDefault="00AC3BC8">
                                  <w:pPr>
                                    <w:jc w:val="center"/>
                                    <w:rPr>
                                      <w:rFonts w:ascii="Verdana" w:hAnsi="Verdana" w:cs="Verdana"/>
                                      <w:i/>
                                      <w:iCs/>
                                      <w:sz w:val="20"/>
                                      <w:szCs w:val="20"/>
                                    </w:rPr>
                                  </w:pPr>
                                </w:p>
                                <w:p w14:paraId="189CEB63" w14:textId="77777777" w:rsidR="00AC3BC8" w:rsidRDefault="00AC3BC8">
                                  <w:pPr>
                                    <w:jc w:val="center"/>
                                    <w:rPr>
                                      <w:rFonts w:ascii="Verdana" w:hAnsi="Verdana" w:cs="Verdana"/>
                                      <w:i/>
                                      <w:iCs/>
                                      <w:sz w:val="20"/>
                                      <w:szCs w:val="20"/>
                                    </w:rPr>
                                  </w:pPr>
                                </w:p>
                                <w:p w14:paraId="56FF02D0" w14:textId="77777777" w:rsidR="00AC3BC8" w:rsidRDefault="00AC3BC8">
                                  <w:pPr>
                                    <w:jc w:val="center"/>
                                    <w:rPr>
                                      <w:rFonts w:ascii="Verdana" w:hAnsi="Verdana" w:cs="Verdana"/>
                                      <w:i/>
                                      <w:iCs/>
                                      <w:sz w:val="20"/>
                                      <w:szCs w:val="20"/>
                                    </w:rPr>
                                  </w:pPr>
                                </w:p>
                                <w:p w14:paraId="101BDB34" w14:textId="77777777" w:rsidR="00AC3BC8" w:rsidRDefault="00AC3BC8">
                                  <w:pPr>
                                    <w:jc w:val="center"/>
                                    <w:rPr>
                                      <w:rFonts w:ascii="Verdana" w:hAnsi="Verdana" w:cs="Verdana"/>
                                      <w:i/>
                                      <w:iCs/>
                                      <w:sz w:val="20"/>
                                      <w:szCs w:val="20"/>
                                    </w:rPr>
                                  </w:pPr>
                                </w:p>
                                <w:p w14:paraId="17B5141D" w14:textId="77777777" w:rsidR="00AC3BC8" w:rsidRDefault="00AC3BC8">
                                  <w:pPr>
                                    <w:jc w:val="center"/>
                                    <w:rPr>
                                      <w:rFonts w:ascii="Verdana" w:hAnsi="Verdana" w:cs="Verdana"/>
                                      <w:i/>
                                      <w:iCs/>
                                      <w:sz w:val="20"/>
                                      <w:szCs w:val="20"/>
                                    </w:rPr>
                                  </w:pPr>
                                </w:p>
                                <w:p w14:paraId="18D1552F" w14:textId="77777777" w:rsidR="00AC3BC8" w:rsidRDefault="00AC3BC8">
                                  <w:pPr>
                                    <w:jc w:val="center"/>
                                    <w:rPr>
                                      <w:rFonts w:ascii="Verdana" w:hAnsi="Verdana" w:cs="Verdana"/>
                                      <w:i/>
                                      <w:iCs/>
                                      <w:sz w:val="20"/>
                                      <w:szCs w:val="20"/>
                                    </w:rPr>
                                  </w:pPr>
                                </w:p>
                                <w:p w14:paraId="31BDABD7" w14:textId="77777777" w:rsidR="00AC3BC8" w:rsidRDefault="00AC3BC8">
                                  <w:pPr>
                                    <w:jc w:val="center"/>
                                    <w:rPr>
                                      <w:rFonts w:ascii="Verdana" w:hAnsi="Verdana" w:cs="Verdana"/>
                                      <w:i/>
                                      <w:iCs/>
                                      <w:sz w:val="20"/>
                                      <w:szCs w:val="20"/>
                                    </w:rPr>
                                  </w:pPr>
                                </w:p>
                                <w:p w14:paraId="547620AF" w14:textId="77777777" w:rsidR="00AC3BC8" w:rsidRDefault="00AC3BC8">
                                  <w:pPr>
                                    <w:jc w:val="center"/>
                                    <w:rPr>
                                      <w:rFonts w:ascii="Verdana" w:hAnsi="Verdana" w:cs="Verdana"/>
                                      <w:i/>
                                      <w:iCs/>
                                      <w:sz w:val="20"/>
                                      <w:szCs w:val="20"/>
                                    </w:rPr>
                                  </w:pPr>
                                </w:p>
                                <w:p w14:paraId="52D0C1A6" w14:textId="77777777" w:rsidR="00AC3BC8" w:rsidRDefault="00AC3BC8">
                                  <w:pPr>
                                    <w:jc w:val="center"/>
                                    <w:rPr>
                                      <w:rFonts w:ascii="Verdana" w:hAnsi="Verdana" w:cs="Verdana"/>
                                      <w:i/>
                                      <w:iCs/>
                                      <w:sz w:val="20"/>
                                      <w:szCs w:val="20"/>
                                    </w:rPr>
                                  </w:pPr>
                                </w:p>
                                <w:p w14:paraId="2DA1E29C" w14:textId="77777777" w:rsidR="00AC3BC8" w:rsidRDefault="00AC3BC8">
                                  <w:pPr>
                                    <w:jc w:val="center"/>
                                    <w:rPr>
                                      <w:rFonts w:ascii="Verdana" w:hAnsi="Verdana" w:cs="Verdana"/>
                                      <w:i/>
                                      <w:iCs/>
                                      <w:sz w:val="20"/>
                                      <w:szCs w:val="20"/>
                                    </w:rPr>
                                  </w:pPr>
                                </w:p>
                                <w:p w14:paraId="367F4454" w14:textId="77777777" w:rsidR="00AC3BC8" w:rsidRDefault="00AC3BC8">
                                  <w:pPr>
                                    <w:jc w:val="center"/>
                                    <w:rPr>
                                      <w:rFonts w:ascii="Verdana" w:hAnsi="Verdana" w:cs="Verdana"/>
                                      <w:i/>
                                      <w:iCs/>
                                      <w:sz w:val="20"/>
                                      <w:szCs w:val="20"/>
                                    </w:rPr>
                                  </w:pPr>
                                </w:p>
                                <w:p w14:paraId="4B6D1332" w14:textId="77777777" w:rsidR="00AC3BC8" w:rsidRDefault="00AC3BC8">
                                  <w:pPr>
                                    <w:jc w:val="center"/>
                                    <w:rPr>
                                      <w:rFonts w:ascii="Verdana" w:hAnsi="Verdana" w:cs="Verdana"/>
                                      <w:i/>
                                      <w:iCs/>
                                      <w:sz w:val="20"/>
                                      <w:szCs w:val="20"/>
                                    </w:rPr>
                                  </w:pPr>
                                </w:p>
                                <w:p w14:paraId="32864659" w14:textId="77777777" w:rsidR="00AC3BC8" w:rsidRDefault="00AC3BC8">
                                  <w:pPr>
                                    <w:jc w:val="center"/>
                                    <w:rPr>
                                      <w:rFonts w:ascii="Verdana" w:hAnsi="Verdana" w:cs="Verdana"/>
                                      <w:i/>
                                      <w:iCs/>
                                      <w:sz w:val="20"/>
                                      <w:szCs w:val="20"/>
                                    </w:rPr>
                                  </w:pPr>
                                </w:p>
                                <w:p w14:paraId="64458E5C" w14:textId="77777777" w:rsidR="00AC3BC8" w:rsidRDefault="00AC3BC8">
                                  <w:pPr>
                                    <w:jc w:val="center"/>
                                    <w:rPr>
                                      <w:rFonts w:ascii="Verdana" w:hAnsi="Verdana" w:cs="Verdana"/>
                                      <w:i/>
                                      <w:iCs/>
                                      <w:sz w:val="20"/>
                                      <w:szCs w:val="20"/>
                                    </w:rPr>
                                  </w:pPr>
                                </w:p>
                                <w:p w14:paraId="5B734AF1" w14:textId="77777777" w:rsidR="00AC3BC8" w:rsidRDefault="00AC3BC8">
                                  <w:pPr>
                                    <w:jc w:val="center"/>
                                    <w:rPr>
                                      <w:rFonts w:ascii="Verdana" w:hAnsi="Verdana" w:cs="Verdana"/>
                                      <w:i/>
                                      <w:iCs/>
                                      <w:sz w:val="20"/>
                                      <w:szCs w:val="20"/>
                                    </w:rPr>
                                  </w:pPr>
                                </w:p>
                                <w:p w14:paraId="710EF27D" w14:textId="77777777" w:rsidR="00AC3BC8" w:rsidRDefault="00AC3BC8">
                                  <w:pPr>
                                    <w:jc w:val="center"/>
                                    <w:rPr>
                                      <w:rFonts w:ascii="Verdana" w:hAnsi="Verdana" w:cs="Verdana"/>
                                      <w:i/>
                                      <w:iCs/>
                                      <w:sz w:val="20"/>
                                      <w:szCs w:val="20"/>
                                    </w:rPr>
                                  </w:pPr>
                                </w:p>
                                <w:p w14:paraId="657997AD" w14:textId="77777777" w:rsidR="00AC3BC8" w:rsidRDefault="00AC3BC8">
                                  <w:pPr>
                                    <w:jc w:val="center"/>
                                    <w:rPr>
                                      <w:rFonts w:ascii="Verdana" w:hAnsi="Verdana" w:cs="Verdana"/>
                                      <w:i/>
                                      <w:iCs/>
                                      <w:sz w:val="20"/>
                                      <w:szCs w:val="20"/>
                                    </w:rPr>
                                  </w:pPr>
                                </w:p>
                                <w:p w14:paraId="04BCA1D7" w14:textId="77777777" w:rsidR="00AC3BC8" w:rsidRDefault="00AC3BC8">
                                  <w:pPr>
                                    <w:jc w:val="center"/>
                                    <w:rPr>
                                      <w:rFonts w:ascii="Verdana" w:hAnsi="Verdana" w:cs="Verdana"/>
                                      <w:i/>
                                      <w:iCs/>
                                      <w:sz w:val="20"/>
                                      <w:szCs w:val="20"/>
                                    </w:rPr>
                                  </w:pPr>
                                </w:p>
                                <w:p w14:paraId="53996E5A" w14:textId="77777777" w:rsidR="00AC3BC8" w:rsidRDefault="00AC3BC8">
                                  <w:pPr>
                                    <w:jc w:val="center"/>
                                    <w:rPr>
                                      <w:rFonts w:ascii="Verdana" w:hAnsi="Verdana" w:cs="Verdana"/>
                                      <w:i/>
                                      <w:iCs/>
                                      <w:sz w:val="20"/>
                                      <w:szCs w:val="20"/>
                                    </w:rPr>
                                  </w:pPr>
                                </w:p>
                                <w:p w14:paraId="402B43D8" w14:textId="77777777" w:rsidR="00AC3BC8" w:rsidRDefault="00AC3BC8">
                                  <w:pPr>
                                    <w:jc w:val="center"/>
                                    <w:rPr>
                                      <w:rFonts w:ascii="Verdana" w:hAnsi="Verdana" w:cs="Verdana"/>
                                      <w:i/>
                                      <w:iCs/>
                                      <w:sz w:val="20"/>
                                      <w:szCs w:val="20"/>
                                    </w:rPr>
                                  </w:pPr>
                                </w:p>
                                <w:p w14:paraId="56D68471" w14:textId="77777777" w:rsidR="00AC3BC8" w:rsidRDefault="00AC3BC8">
                                  <w:pPr>
                                    <w:jc w:val="center"/>
                                    <w:rPr>
                                      <w:rFonts w:ascii="Verdana" w:hAnsi="Verdana" w:cs="Verdana"/>
                                      <w:i/>
                                      <w:iCs/>
                                      <w:sz w:val="20"/>
                                      <w:szCs w:val="20"/>
                                    </w:rPr>
                                  </w:pPr>
                                </w:p>
                                <w:p w14:paraId="7EA3CE1F" w14:textId="77777777" w:rsidR="00AC3BC8" w:rsidRDefault="00AC3BC8">
                                  <w:pPr>
                                    <w:jc w:val="center"/>
                                    <w:rPr>
                                      <w:rFonts w:ascii="Verdana" w:hAnsi="Verdana" w:cs="Verdana"/>
                                      <w:i/>
                                      <w:iCs/>
                                      <w:sz w:val="20"/>
                                      <w:szCs w:val="20"/>
                                    </w:rPr>
                                  </w:pPr>
                                </w:p>
                                <w:p w14:paraId="6D276AC1" w14:textId="77777777" w:rsidR="00AC3BC8" w:rsidRDefault="00AC3BC8">
                                  <w:pPr>
                                    <w:jc w:val="center"/>
                                    <w:rPr>
                                      <w:rFonts w:ascii="Verdana" w:hAnsi="Verdana" w:cs="Verdana"/>
                                      <w:i/>
                                      <w:iCs/>
                                      <w:sz w:val="20"/>
                                      <w:szCs w:val="20"/>
                                    </w:rPr>
                                  </w:pPr>
                                </w:p>
                                <w:p w14:paraId="1C3752BF" w14:textId="77777777" w:rsidR="00AC3BC8" w:rsidRDefault="00AC3BC8">
                                  <w:pPr>
                                    <w:jc w:val="center"/>
                                    <w:rPr>
                                      <w:rFonts w:ascii="Verdana" w:hAnsi="Verdana" w:cs="Verdana"/>
                                      <w:i/>
                                      <w:iCs/>
                                      <w:sz w:val="20"/>
                                      <w:szCs w:val="20"/>
                                    </w:rPr>
                                  </w:pPr>
                                </w:p>
                                <w:p w14:paraId="116E1AC5" w14:textId="77777777" w:rsidR="00AC3BC8" w:rsidRDefault="00AC3BC8">
                                  <w:pPr>
                                    <w:jc w:val="center"/>
                                    <w:rPr>
                                      <w:rFonts w:ascii="Verdana" w:hAnsi="Verdana" w:cs="Verdana"/>
                                      <w:i/>
                                      <w:iCs/>
                                      <w:sz w:val="20"/>
                                      <w:szCs w:val="20"/>
                                    </w:rPr>
                                  </w:pPr>
                                </w:p>
                                <w:p w14:paraId="48059F94" w14:textId="77777777" w:rsidR="00AC3BC8" w:rsidRDefault="00AC3BC8">
                                  <w:pPr>
                                    <w:jc w:val="center"/>
                                    <w:rPr>
                                      <w:rFonts w:ascii="Verdana" w:hAnsi="Verdana" w:cs="Verdana"/>
                                      <w:i/>
                                      <w:iCs/>
                                      <w:sz w:val="20"/>
                                      <w:szCs w:val="20"/>
                                    </w:rPr>
                                  </w:pPr>
                                </w:p>
                                <w:p w14:paraId="1AC7CA75" w14:textId="77777777" w:rsidR="00AC3BC8" w:rsidRDefault="00AC3BC8">
                                  <w:pPr>
                                    <w:jc w:val="center"/>
                                    <w:rPr>
                                      <w:rFonts w:ascii="Verdana" w:hAnsi="Verdana" w:cs="Verdana"/>
                                      <w:i/>
                                      <w:iCs/>
                                      <w:sz w:val="20"/>
                                      <w:szCs w:val="20"/>
                                    </w:rPr>
                                  </w:pPr>
                                </w:p>
                                <w:p w14:paraId="7DAEAE3C" w14:textId="77777777" w:rsidR="00AC3BC8" w:rsidRDefault="00AC3BC8">
                                  <w:pPr>
                                    <w:jc w:val="center"/>
                                    <w:rPr>
                                      <w:rFonts w:ascii="Verdana" w:hAnsi="Verdana" w:cs="Verdana"/>
                                      <w:i/>
                                      <w:iCs/>
                                      <w:sz w:val="20"/>
                                      <w:szCs w:val="20"/>
                                    </w:rPr>
                                  </w:pPr>
                                </w:p>
                                <w:p w14:paraId="315F3BCB" w14:textId="77777777" w:rsidR="00AC3BC8" w:rsidRDefault="00AC3BC8">
                                  <w:pPr>
                                    <w:jc w:val="center"/>
                                    <w:rPr>
                                      <w:rFonts w:ascii="Verdana" w:hAnsi="Verdana" w:cs="Verdana"/>
                                      <w:i/>
                                      <w:iCs/>
                                      <w:sz w:val="20"/>
                                      <w:szCs w:val="20"/>
                                    </w:rPr>
                                  </w:pPr>
                                </w:p>
                                <w:p w14:paraId="2D85A84C" w14:textId="77777777" w:rsidR="00AC3BC8" w:rsidRDefault="00AC3BC8">
                                  <w:pPr>
                                    <w:jc w:val="center"/>
                                    <w:rPr>
                                      <w:rFonts w:ascii="Verdana" w:hAnsi="Verdana" w:cs="Verdana"/>
                                      <w:i/>
                                      <w:iCs/>
                                      <w:sz w:val="20"/>
                                      <w:szCs w:val="20"/>
                                    </w:rPr>
                                  </w:pPr>
                                </w:p>
                                <w:p w14:paraId="7B96455F" w14:textId="77777777" w:rsidR="00AC3BC8" w:rsidRDefault="00AC3BC8">
                                  <w:pPr>
                                    <w:jc w:val="center"/>
                                    <w:rPr>
                                      <w:rFonts w:ascii="Verdana" w:hAnsi="Verdana" w:cs="Verdana"/>
                                      <w:i/>
                                      <w:iCs/>
                                      <w:sz w:val="20"/>
                                      <w:szCs w:val="20"/>
                                    </w:rPr>
                                  </w:pPr>
                                </w:p>
                                <w:p w14:paraId="4EF03E94" w14:textId="77777777" w:rsidR="00AC3BC8" w:rsidRDefault="00AC3BC8">
                                  <w:pPr>
                                    <w:jc w:val="center"/>
                                    <w:rPr>
                                      <w:rFonts w:ascii="Verdana" w:hAnsi="Verdana" w:cs="Verdana"/>
                                      <w:i/>
                                      <w:iCs/>
                                      <w:sz w:val="20"/>
                                      <w:szCs w:val="20"/>
                                    </w:rPr>
                                  </w:pPr>
                                </w:p>
                                <w:p w14:paraId="719D9159" w14:textId="77777777" w:rsidR="00AC3BC8" w:rsidRDefault="00AC3BC8">
                                  <w:pPr>
                                    <w:jc w:val="center"/>
                                    <w:rPr>
                                      <w:rFonts w:ascii="Verdana" w:hAnsi="Verdana" w:cs="Verdana"/>
                                      <w:i/>
                                      <w:iCs/>
                                      <w:sz w:val="20"/>
                                      <w:szCs w:val="20"/>
                                    </w:rPr>
                                  </w:pPr>
                                </w:p>
                                <w:p w14:paraId="44DDFE84" w14:textId="77777777" w:rsidR="00AC3BC8" w:rsidRDefault="00AC3BC8">
                                  <w:pPr>
                                    <w:jc w:val="center"/>
                                    <w:rPr>
                                      <w:rFonts w:ascii="Verdana" w:hAnsi="Verdana" w:cs="Verdana"/>
                                      <w:i/>
                                      <w:iCs/>
                                      <w:sz w:val="20"/>
                                      <w:szCs w:val="20"/>
                                    </w:rPr>
                                  </w:pPr>
                                </w:p>
                                <w:p w14:paraId="1379D91C" w14:textId="77777777" w:rsidR="00AC3BC8" w:rsidRDefault="00AC3BC8">
                                  <w:pPr>
                                    <w:jc w:val="center"/>
                                    <w:rPr>
                                      <w:rFonts w:ascii="Verdana" w:hAnsi="Verdana" w:cs="Verdana"/>
                                      <w:i/>
                                      <w:iCs/>
                                      <w:sz w:val="20"/>
                                      <w:szCs w:val="20"/>
                                    </w:rPr>
                                  </w:pPr>
                                </w:p>
                                <w:p w14:paraId="448AC1C4" w14:textId="77777777" w:rsidR="00AC3BC8" w:rsidRDefault="00AC3BC8">
                                  <w:pPr>
                                    <w:jc w:val="center"/>
                                    <w:rPr>
                                      <w:rFonts w:ascii="Verdana" w:hAnsi="Verdana" w:cs="Verdana"/>
                                      <w:i/>
                                      <w:iCs/>
                                      <w:sz w:val="20"/>
                                      <w:szCs w:val="20"/>
                                    </w:rPr>
                                  </w:pPr>
                                </w:p>
                                <w:p w14:paraId="1A3857B1" w14:textId="77777777" w:rsidR="00AC3BC8" w:rsidRDefault="00AC3BC8">
                                  <w:pPr>
                                    <w:jc w:val="center"/>
                                    <w:rPr>
                                      <w:rFonts w:ascii="Verdana" w:hAnsi="Verdana" w:cs="Verdana"/>
                                      <w:i/>
                                      <w:iCs/>
                                      <w:sz w:val="20"/>
                                      <w:szCs w:val="20"/>
                                    </w:rPr>
                                  </w:pPr>
                                </w:p>
                                <w:p w14:paraId="7E88F2D2" w14:textId="77777777" w:rsidR="00AC3BC8" w:rsidRDefault="00AC3BC8">
                                  <w:pPr>
                                    <w:jc w:val="center"/>
                                    <w:rPr>
                                      <w:rFonts w:ascii="Verdana" w:hAnsi="Verdana" w:cs="Verdana"/>
                                      <w:i/>
                                      <w:iCs/>
                                      <w:sz w:val="20"/>
                                      <w:szCs w:val="20"/>
                                    </w:rPr>
                                  </w:pPr>
                                </w:p>
                                <w:p w14:paraId="66D8541A" w14:textId="77777777" w:rsidR="00AC3BC8" w:rsidRDefault="00AC3BC8">
                                  <w:pPr>
                                    <w:jc w:val="center"/>
                                    <w:rPr>
                                      <w:rFonts w:ascii="Verdana" w:hAnsi="Verdana" w:cs="Verdana"/>
                                      <w:i/>
                                      <w:iCs/>
                                      <w:sz w:val="20"/>
                                      <w:szCs w:val="20"/>
                                    </w:rPr>
                                  </w:pPr>
                                </w:p>
                                <w:p w14:paraId="141F665B" w14:textId="77777777" w:rsidR="00AC3BC8" w:rsidRDefault="00AC3BC8">
                                  <w:pPr>
                                    <w:jc w:val="center"/>
                                    <w:rPr>
                                      <w:rFonts w:ascii="Verdana" w:hAnsi="Verdana" w:cs="Verdana"/>
                                      <w:i/>
                                      <w:iCs/>
                                      <w:sz w:val="20"/>
                                      <w:szCs w:val="20"/>
                                    </w:rPr>
                                  </w:pPr>
                                </w:p>
                                <w:p w14:paraId="13A65CAB" w14:textId="77777777" w:rsidR="00AC3BC8" w:rsidRDefault="00AC3BC8">
                                  <w:pPr>
                                    <w:jc w:val="center"/>
                                    <w:rPr>
                                      <w:rFonts w:ascii="Verdana" w:hAnsi="Verdana" w:cs="Verdana"/>
                                      <w:i/>
                                      <w:iCs/>
                                      <w:sz w:val="20"/>
                                      <w:szCs w:val="20"/>
                                    </w:rPr>
                                  </w:pPr>
                                </w:p>
                                <w:p w14:paraId="703DDB05" w14:textId="77777777" w:rsidR="00AC3BC8" w:rsidRDefault="00AC3BC8">
                                  <w:pPr>
                                    <w:jc w:val="center"/>
                                    <w:rPr>
                                      <w:rFonts w:ascii="Verdana" w:hAnsi="Verdana" w:cs="Verdana"/>
                                      <w:i/>
                                      <w:iCs/>
                                      <w:sz w:val="20"/>
                                      <w:szCs w:val="20"/>
                                    </w:rPr>
                                  </w:pPr>
                                </w:p>
                                <w:p w14:paraId="100832ED" w14:textId="77777777" w:rsidR="00AC3BC8" w:rsidRDefault="00AC3BC8">
                                  <w:pPr>
                                    <w:jc w:val="center"/>
                                    <w:rPr>
                                      <w:rFonts w:ascii="Verdana" w:hAnsi="Verdana" w:cs="Verdana"/>
                                      <w:i/>
                                      <w:iCs/>
                                      <w:sz w:val="20"/>
                                      <w:szCs w:val="20"/>
                                    </w:rPr>
                                  </w:pPr>
                                </w:p>
                                <w:p w14:paraId="259654FD" w14:textId="77777777" w:rsidR="00AC3BC8" w:rsidRDefault="00AC3BC8">
                                  <w:pPr>
                                    <w:jc w:val="center"/>
                                    <w:rPr>
                                      <w:rFonts w:ascii="Verdana" w:hAnsi="Verdana" w:cs="Verdana"/>
                                      <w:i/>
                                      <w:iCs/>
                                      <w:sz w:val="20"/>
                                      <w:szCs w:val="20"/>
                                    </w:rPr>
                                  </w:pPr>
                                </w:p>
                                <w:p w14:paraId="13472BCE" w14:textId="77777777" w:rsidR="00AC3BC8" w:rsidRDefault="00AC3BC8">
                                  <w:pPr>
                                    <w:jc w:val="center"/>
                                    <w:rPr>
                                      <w:rFonts w:ascii="Verdana" w:hAnsi="Verdana" w:cs="Verdana"/>
                                      <w:i/>
                                      <w:iCs/>
                                      <w:sz w:val="20"/>
                                      <w:szCs w:val="20"/>
                                    </w:rPr>
                                  </w:pPr>
                                </w:p>
                                <w:p w14:paraId="2C6832A9" w14:textId="77777777" w:rsidR="00AC3BC8" w:rsidRDefault="00AC3BC8">
                                  <w:pPr>
                                    <w:jc w:val="center"/>
                                    <w:rPr>
                                      <w:rFonts w:ascii="Verdana" w:hAnsi="Verdana" w:cs="Verdana"/>
                                      <w:i/>
                                      <w:iCs/>
                                      <w:sz w:val="20"/>
                                      <w:szCs w:val="20"/>
                                    </w:rPr>
                                  </w:pPr>
                                </w:p>
                                <w:p w14:paraId="346C5968" w14:textId="77777777" w:rsidR="00AC3BC8" w:rsidRDefault="00AC3BC8">
                                  <w:pPr>
                                    <w:jc w:val="center"/>
                                    <w:rPr>
                                      <w:rFonts w:ascii="Verdana" w:hAnsi="Verdana" w:cs="Verdana"/>
                                      <w:i/>
                                      <w:iCs/>
                                      <w:sz w:val="20"/>
                                      <w:szCs w:val="20"/>
                                    </w:rPr>
                                  </w:pPr>
                                </w:p>
                                <w:p w14:paraId="3BAEC6B8" w14:textId="77777777" w:rsidR="00AC3BC8" w:rsidRDefault="00AC3BC8">
                                  <w:pPr>
                                    <w:jc w:val="center"/>
                                    <w:rPr>
                                      <w:rFonts w:ascii="Verdana" w:hAnsi="Verdana" w:cs="Verdana"/>
                                      <w:i/>
                                      <w:iCs/>
                                      <w:sz w:val="20"/>
                                      <w:szCs w:val="20"/>
                                    </w:rPr>
                                  </w:pPr>
                                </w:p>
                                <w:p w14:paraId="3B0A55D0" w14:textId="77777777" w:rsidR="00AC3BC8" w:rsidRDefault="00AC3BC8">
                                  <w:pPr>
                                    <w:jc w:val="center"/>
                                    <w:rPr>
                                      <w:rFonts w:ascii="Verdana" w:hAnsi="Verdana" w:cs="Verdana"/>
                                      <w:i/>
                                      <w:iCs/>
                                      <w:sz w:val="20"/>
                                      <w:szCs w:val="20"/>
                                    </w:rPr>
                                  </w:pPr>
                                </w:p>
                                <w:p w14:paraId="168AE5A8" w14:textId="77777777" w:rsidR="00AC3BC8" w:rsidRDefault="00AC3BC8">
                                  <w:pPr>
                                    <w:jc w:val="center"/>
                                    <w:rPr>
                                      <w:rFonts w:ascii="Verdana" w:hAnsi="Verdana" w:cs="Verdana"/>
                                      <w:i/>
                                      <w:iCs/>
                                      <w:sz w:val="20"/>
                                      <w:szCs w:val="20"/>
                                    </w:rPr>
                                  </w:pPr>
                                </w:p>
                                <w:p w14:paraId="69991061" w14:textId="77777777" w:rsidR="00AC3BC8" w:rsidRDefault="00AC3BC8">
                                  <w:pPr>
                                    <w:jc w:val="center"/>
                                    <w:rPr>
                                      <w:rFonts w:ascii="Verdana" w:hAnsi="Verdana" w:cs="Verdana"/>
                                      <w:i/>
                                      <w:iCs/>
                                      <w:sz w:val="20"/>
                                      <w:szCs w:val="20"/>
                                    </w:rPr>
                                  </w:pPr>
                                </w:p>
                                <w:p w14:paraId="30165BD7" w14:textId="77777777" w:rsidR="00AC3BC8" w:rsidRDefault="00AC3BC8">
                                  <w:pPr>
                                    <w:jc w:val="center"/>
                                    <w:rPr>
                                      <w:rFonts w:ascii="Verdana" w:hAnsi="Verdana" w:cs="Verdana"/>
                                      <w:i/>
                                      <w:iCs/>
                                      <w:sz w:val="20"/>
                                      <w:szCs w:val="20"/>
                                    </w:rPr>
                                  </w:pPr>
                                </w:p>
                                <w:p w14:paraId="64CE1195" w14:textId="77777777" w:rsidR="00AC3BC8" w:rsidRDefault="00AC3BC8">
                                  <w:pPr>
                                    <w:jc w:val="center"/>
                                    <w:rPr>
                                      <w:rFonts w:ascii="Verdana" w:hAnsi="Verdana" w:cs="Verdana"/>
                                      <w:i/>
                                      <w:iCs/>
                                      <w:sz w:val="20"/>
                                      <w:szCs w:val="20"/>
                                    </w:rPr>
                                  </w:pPr>
                                </w:p>
                                <w:p w14:paraId="50857019" w14:textId="77777777" w:rsidR="00AC3BC8" w:rsidRDefault="00AC3BC8">
                                  <w:pPr>
                                    <w:jc w:val="center"/>
                                    <w:rPr>
                                      <w:rFonts w:ascii="Verdana" w:hAnsi="Verdana" w:cs="Verdana"/>
                                      <w:i/>
                                      <w:iCs/>
                                      <w:sz w:val="20"/>
                                      <w:szCs w:val="20"/>
                                    </w:rPr>
                                  </w:pPr>
                                </w:p>
                                <w:p w14:paraId="2A2A494C" w14:textId="77777777" w:rsidR="00AC3BC8" w:rsidRDefault="00AC3BC8">
                                  <w:pPr>
                                    <w:jc w:val="center"/>
                                    <w:rPr>
                                      <w:rFonts w:ascii="Verdana" w:hAnsi="Verdana" w:cs="Verdana"/>
                                      <w:i/>
                                      <w:iCs/>
                                      <w:sz w:val="20"/>
                                      <w:szCs w:val="20"/>
                                    </w:rPr>
                                  </w:pPr>
                                </w:p>
                                <w:p w14:paraId="334AB6C3" w14:textId="77777777" w:rsidR="00AC3BC8" w:rsidRDefault="00AC3BC8">
                                  <w:pPr>
                                    <w:jc w:val="center"/>
                                    <w:rPr>
                                      <w:rFonts w:ascii="Verdana" w:hAnsi="Verdana" w:cs="Verdana"/>
                                      <w:i/>
                                      <w:iCs/>
                                      <w:sz w:val="20"/>
                                      <w:szCs w:val="20"/>
                                    </w:rPr>
                                  </w:pPr>
                                </w:p>
                                <w:p w14:paraId="54521BA0" w14:textId="77777777" w:rsidR="00AC3BC8" w:rsidRDefault="00AC3BC8">
                                  <w:pPr>
                                    <w:jc w:val="center"/>
                                    <w:rPr>
                                      <w:rFonts w:ascii="Verdana" w:hAnsi="Verdana" w:cs="Verdana"/>
                                      <w:i/>
                                      <w:iCs/>
                                      <w:sz w:val="20"/>
                                      <w:szCs w:val="20"/>
                                    </w:rPr>
                                  </w:pPr>
                                </w:p>
                                <w:p w14:paraId="6CFA9939" w14:textId="77777777" w:rsidR="00AC3BC8" w:rsidRDefault="00AC3BC8">
                                  <w:pPr>
                                    <w:jc w:val="center"/>
                                    <w:rPr>
                                      <w:rFonts w:ascii="Verdana" w:hAnsi="Verdana" w:cs="Verdana"/>
                                      <w:i/>
                                      <w:iCs/>
                                      <w:sz w:val="20"/>
                                      <w:szCs w:val="20"/>
                                    </w:rPr>
                                  </w:pPr>
                                </w:p>
                                <w:p w14:paraId="64D50036" w14:textId="77777777" w:rsidR="00AC3BC8" w:rsidRDefault="00AC3BC8">
                                  <w:pPr>
                                    <w:jc w:val="center"/>
                                    <w:rPr>
                                      <w:rFonts w:ascii="Verdana" w:hAnsi="Verdana" w:cs="Verdana"/>
                                      <w:i/>
                                      <w:iCs/>
                                      <w:sz w:val="20"/>
                                      <w:szCs w:val="20"/>
                                    </w:rPr>
                                  </w:pPr>
                                </w:p>
                                <w:p w14:paraId="5A761605" w14:textId="77777777" w:rsidR="00AC3BC8" w:rsidRDefault="00AC3BC8">
                                  <w:pPr>
                                    <w:jc w:val="center"/>
                                    <w:rPr>
                                      <w:rFonts w:ascii="Verdana" w:hAnsi="Verdana" w:cs="Verdana"/>
                                      <w:i/>
                                      <w:iCs/>
                                      <w:sz w:val="20"/>
                                      <w:szCs w:val="20"/>
                                    </w:rPr>
                                  </w:pPr>
                                </w:p>
                                <w:p w14:paraId="7F37A810" w14:textId="77777777" w:rsidR="00AC3BC8" w:rsidRDefault="00AC3BC8">
                                  <w:pPr>
                                    <w:jc w:val="center"/>
                                    <w:rPr>
                                      <w:rFonts w:ascii="Verdana" w:hAnsi="Verdana" w:cs="Verdana"/>
                                      <w:i/>
                                      <w:iCs/>
                                      <w:sz w:val="20"/>
                                      <w:szCs w:val="20"/>
                                    </w:rPr>
                                  </w:pPr>
                                </w:p>
                                <w:p w14:paraId="15375D62" w14:textId="77777777" w:rsidR="00AC3BC8" w:rsidRDefault="00AC3BC8">
                                  <w:pPr>
                                    <w:jc w:val="center"/>
                                    <w:rPr>
                                      <w:rFonts w:ascii="Verdana" w:hAnsi="Verdana" w:cs="Verdana"/>
                                      <w:i/>
                                      <w:iCs/>
                                      <w:sz w:val="20"/>
                                      <w:szCs w:val="20"/>
                                    </w:rPr>
                                  </w:pPr>
                                </w:p>
                                <w:p w14:paraId="08063DEA" w14:textId="77777777" w:rsidR="00AC3BC8" w:rsidRDefault="00AC3BC8">
                                  <w:pPr>
                                    <w:jc w:val="center"/>
                                    <w:rPr>
                                      <w:rFonts w:ascii="Verdana" w:hAnsi="Verdana" w:cs="Verdana"/>
                                      <w:i/>
                                      <w:iCs/>
                                      <w:sz w:val="20"/>
                                      <w:szCs w:val="20"/>
                                    </w:rPr>
                                  </w:pPr>
                                </w:p>
                                <w:p w14:paraId="7281EE28" w14:textId="77777777" w:rsidR="00AC3BC8" w:rsidRDefault="00AC3BC8">
                                  <w:pPr>
                                    <w:jc w:val="center"/>
                                    <w:rPr>
                                      <w:rFonts w:ascii="Verdana" w:hAnsi="Verdana" w:cs="Verdana"/>
                                      <w:i/>
                                      <w:iCs/>
                                      <w:sz w:val="20"/>
                                      <w:szCs w:val="20"/>
                                    </w:rPr>
                                  </w:pPr>
                                </w:p>
                                <w:p w14:paraId="7D9A5E8D" w14:textId="77777777" w:rsidR="00AC3BC8" w:rsidRDefault="00AC3BC8">
                                  <w:pPr>
                                    <w:jc w:val="center"/>
                                    <w:rPr>
                                      <w:rFonts w:ascii="Verdana" w:hAnsi="Verdana" w:cs="Verdana"/>
                                      <w:i/>
                                      <w:iCs/>
                                      <w:sz w:val="20"/>
                                      <w:szCs w:val="20"/>
                                    </w:rPr>
                                  </w:pPr>
                                </w:p>
                                <w:p w14:paraId="262A4853" w14:textId="77777777" w:rsidR="00AC3BC8" w:rsidRDefault="00AC3BC8">
                                  <w:pPr>
                                    <w:jc w:val="center"/>
                                    <w:rPr>
                                      <w:rFonts w:ascii="Verdana" w:hAnsi="Verdana" w:cs="Verdana"/>
                                      <w:i/>
                                      <w:iCs/>
                                      <w:sz w:val="20"/>
                                      <w:szCs w:val="20"/>
                                    </w:rPr>
                                  </w:pPr>
                                </w:p>
                                <w:p w14:paraId="3F2570CB" w14:textId="77777777" w:rsidR="00AC3BC8" w:rsidRDefault="00AC3BC8">
                                  <w:pPr>
                                    <w:jc w:val="center"/>
                                  </w:pPr>
                                </w:p>
                              </w:tc>
                            </w:tr>
                          </w:tbl>
                          <w:p w14:paraId="2D7EF50E" w14:textId="77777777" w:rsidR="00AC3BC8" w:rsidRDefault="00AC3BC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4.35pt;width:497.3pt;height:157.8pt;z-index:251657728;visibility:visible;mso-wrap-style:square;mso-width-percent:0;mso-height-percent:0;mso-wrap-distance-left:7.05pt;mso-wrap-distance-top:0;mso-wrap-distance-right:7.05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" stroked="f">
                <v:fill opacity="0"/>
                <v:textbox inset="0,0,0,0">
                  <w:txbxContent>
                    <w:tbl>
                      <w:tblPr>
                        <w:tblW w:w="0" w:type="auto"/>
                        <w:tblLayout w:type="fixed"/>
                        <w:tblCellMar>
                          <w:left w:w="70" w:type="dxa"/>
                          <w:right w:w="70" w:type="dxa"/>
                        </w:tblCellMar>
                        <w:tblLook w:val="0000" w:firstRow="0" w:lastRow="0" w:firstColumn="0" w:lastColumn="0" w:noHBand="0" w:noVBand="0"/>
                      </w:tblPr>
                      <w:tblGrid>
                        <w:gridCol w:w="4974"/>
                        <w:gridCol w:w="4975"/>
                      </w:tblGrid>
                      <w:tr w:rsidR="00AC3BC8" w14:paraId="33C64FE9" w14:textId="77777777">
                        <w:tc>
                          <w:tcPr>
                            <w:tcW w:w="4974" w:type="dxa"/>
                            <w:tcBorders>
                              <w:top w:val="nil"/>
                              <w:left w:val="nil"/>
                              <w:bottom w:val="nil"/>
                              <w:right w:val="nil"/>
                            </w:tcBorders>
                          </w:tcPr>
                          <w:p w14:paraId="33B251DC" w14:textId="77777777" w:rsidR="00AC3BC8" w:rsidRDefault="00AC3BC8">
                            <w:pPr>
                              <w:jc w:val="center"/>
                              <w:rPr>
                                <w:rFonts w:ascii="Verdana" w:hAnsi="Verdana" w:cs="Verdana"/>
                                <w:sz w:val="20"/>
                                <w:szCs w:val="20"/>
                              </w:rPr>
                            </w:pPr>
                            <w:r>
                              <w:rPr>
                                <w:b/>
                                <w:bCs/>
                              </w:rPr>
                              <w:t>Kupující:</w:t>
                            </w:r>
                          </w:p>
                          <w:p w14:paraId="5AFB395D" w14:textId="77777777" w:rsidR="00AC3BC8" w:rsidRDefault="00AC3BC8">
                            <w:pPr>
                              <w:jc w:val="center"/>
                              <w:rPr>
                                <w:rFonts w:ascii="Verdana" w:hAnsi="Verdana" w:cs="Verdana"/>
                                <w:sz w:val="20"/>
                                <w:szCs w:val="20"/>
                              </w:rPr>
                            </w:pPr>
                          </w:p>
                          <w:p w14:paraId="72D499D2" w14:textId="77777777" w:rsidR="00AC3BC8" w:rsidRDefault="00AC3BC8">
                            <w:pPr>
                              <w:jc w:val="center"/>
                              <w:rPr>
                                <w:rFonts w:ascii="Verdana" w:hAnsi="Verdana" w:cs="Verdana"/>
                                <w:sz w:val="20"/>
                                <w:szCs w:val="20"/>
                              </w:rPr>
                            </w:pPr>
                          </w:p>
                          <w:p w14:paraId="611E02DA" w14:textId="77777777" w:rsidR="00AC3BC8" w:rsidRDefault="00AC3BC8">
                            <w:pPr>
                              <w:jc w:val="center"/>
                              <w:rPr>
                                <w:rFonts w:ascii="Verdana" w:hAnsi="Verdana" w:cs="Verdana"/>
                                <w:sz w:val="20"/>
                                <w:szCs w:val="20"/>
                              </w:rPr>
                            </w:pPr>
                          </w:p>
                          <w:p w14:paraId="57603EE2" w14:textId="77777777" w:rsidR="00AC3BC8" w:rsidRDefault="00FA28D9">
                            <w:pPr>
                              <w:jc w:val="center"/>
                              <w:rPr>
                                <w:rFonts w:ascii="Verdana" w:hAnsi="Verdana" w:cs="Verdana"/>
                                <w:sz w:val="20"/>
                                <w:szCs w:val="20"/>
                              </w:rPr>
                            </w:pPr>
                            <w:r>
                              <w:rPr>
                                <w:rFonts w:ascii="Verdana" w:hAnsi="Verdana" w:cs="Verdana"/>
                                <w:sz w:val="20"/>
                                <w:szCs w:val="20"/>
                              </w:rPr>
                              <w:t>V Třebíči dne_______ 2018</w:t>
                            </w:r>
                          </w:p>
                          <w:p w14:paraId="22594E34" w14:textId="77777777" w:rsidR="00AC3BC8" w:rsidRDefault="00AC3BC8">
                            <w:pPr>
                              <w:jc w:val="center"/>
                              <w:rPr>
                                <w:rFonts w:ascii="Verdana" w:hAnsi="Verdana" w:cs="Verdana"/>
                                <w:sz w:val="20"/>
                                <w:szCs w:val="20"/>
                              </w:rPr>
                            </w:pPr>
                          </w:p>
                          <w:p w14:paraId="5719DC28" w14:textId="77777777" w:rsidR="00AC3BC8" w:rsidRDefault="00AC3BC8">
                            <w:pPr>
                              <w:jc w:val="center"/>
                              <w:rPr>
                                <w:rFonts w:ascii="Verdana" w:hAnsi="Verdana" w:cs="Verdana"/>
                                <w:sz w:val="20"/>
                                <w:szCs w:val="20"/>
                              </w:rPr>
                            </w:pPr>
                          </w:p>
                          <w:p w14:paraId="161FDE60" w14:textId="77777777" w:rsidR="00AC3BC8" w:rsidRDefault="00AC3BC8">
                            <w:pPr>
                              <w:jc w:val="center"/>
                              <w:rPr>
                                <w:rFonts w:ascii="Verdana" w:hAnsi="Verdana" w:cs="Verdana"/>
                                <w:sz w:val="20"/>
                                <w:szCs w:val="20"/>
                              </w:rPr>
                            </w:pPr>
                          </w:p>
                          <w:p w14:paraId="5FA2B54E" w14:textId="77777777" w:rsidR="00AC3BC8" w:rsidRDefault="00AC3BC8">
                            <w:pPr>
                              <w:jc w:val="center"/>
                              <w:rPr>
                                <w:rFonts w:ascii="Verdana" w:hAnsi="Verdana" w:cs="Verdana"/>
                                <w:sz w:val="20"/>
                                <w:szCs w:val="20"/>
                              </w:rPr>
                            </w:pPr>
                          </w:p>
                        </w:tc>
                        <w:tc>
                          <w:tcPr>
                            <w:tcW w:w="4975" w:type="dxa"/>
                            <w:tcBorders>
                              <w:top w:val="nil"/>
                              <w:left w:val="nil"/>
                              <w:bottom w:val="nil"/>
                              <w:right w:val="nil"/>
                            </w:tcBorders>
                          </w:tcPr>
                          <w:p w14:paraId="00126687" w14:textId="77777777" w:rsidR="00AC3BC8" w:rsidRDefault="00AC3BC8">
                            <w:pPr>
                              <w:pStyle w:val="Prohlen"/>
                              <w:rPr>
                                <w:rFonts w:ascii="Verdana" w:hAnsi="Verdana" w:cs="Verdana"/>
                                <w:sz w:val="20"/>
                                <w:szCs w:val="20"/>
                              </w:rPr>
                            </w:pPr>
                            <w:r>
                              <w:rPr>
                                <w:rFonts w:ascii="Verdana" w:hAnsi="Verdana" w:cs="Verdana"/>
                                <w:sz w:val="20"/>
                                <w:szCs w:val="20"/>
                              </w:rPr>
                              <w:t>Prodávající:</w:t>
                            </w:r>
                          </w:p>
                          <w:p w14:paraId="5CF3FFD0" w14:textId="77777777" w:rsidR="00AC3BC8" w:rsidRDefault="00AC3BC8">
                            <w:pPr>
                              <w:jc w:val="center"/>
                              <w:rPr>
                                <w:rFonts w:ascii="Verdana" w:hAnsi="Verdana" w:cs="Verdana"/>
                                <w:sz w:val="20"/>
                                <w:szCs w:val="20"/>
                              </w:rPr>
                            </w:pPr>
                          </w:p>
                          <w:p w14:paraId="17A9C64D" w14:textId="77777777" w:rsidR="00AC3BC8" w:rsidRDefault="00AC3BC8">
                            <w:pPr>
                              <w:jc w:val="center"/>
                              <w:rPr>
                                <w:rFonts w:ascii="Verdana" w:hAnsi="Verdana" w:cs="Verdana"/>
                                <w:sz w:val="20"/>
                                <w:szCs w:val="20"/>
                              </w:rPr>
                            </w:pPr>
                          </w:p>
                          <w:p w14:paraId="67294320" w14:textId="77777777" w:rsidR="00AC3BC8" w:rsidRDefault="00AC3BC8">
                            <w:pPr>
                              <w:jc w:val="center"/>
                              <w:rPr>
                                <w:rFonts w:ascii="Verdana" w:hAnsi="Verdana" w:cs="Verdana"/>
                                <w:sz w:val="20"/>
                                <w:szCs w:val="20"/>
                              </w:rPr>
                            </w:pPr>
                          </w:p>
                          <w:p w14:paraId="35010395" w14:textId="77777777" w:rsidR="00AC3BC8" w:rsidRDefault="00AC3BC8">
                            <w:pPr>
                              <w:jc w:val="center"/>
                              <w:rPr>
                                <w:rFonts w:ascii="Verdana" w:hAnsi="Verdana" w:cs="Verdana"/>
                                <w:sz w:val="20"/>
                                <w:szCs w:val="20"/>
                              </w:rPr>
                            </w:pPr>
                            <w:r>
                              <w:rPr>
                                <w:rFonts w:ascii="Verdana" w:hAnsi="Verdana" w:cs="Verdana"/>
                                <w:sz w:val="20"/>
                                <w:szCs w:val="20"/>
                              </w:rPr>
                              <w:t>V </w:t>
                            </w:r>
                            <w:r>
                              <w:rPr>
                                <w:rFonts w:ascii="Verdana" w:hAnsi="Verdana" w:cs="Verdana"/>
                                <w:color w:val="000000"/>
                                <w:sz w:val="20"/>
                                <w:szCs w:val="20"/>
                              </w:rPr>
                              <w:t>____________ dne _______</w:t>
                            </w:r>
                            <w:r w:rsidR="00FA28D9">
                              <w:rPr>
                                <w:rFonts w:ascii="Verdana" w:hAnsi="Verdana" w:cs="Verdana"/>
                                <w:sz w:val="20"/>
                                <w:szCs w:val="20"/>
                              </w:rPr>
                              <w:t xml:space="preserve"> 2018</w:t>
                            </w:r>
                          </w:p>
                          <w:p w14:paraId="02F3469F" w14:textId="77777777" w:rsidR="00AC3BC8" w:rsidRDefault="00AC3BC8">
                            <w:pPr>
                              <w:jc w:val="center"/>
                              <w:rPr>
                                <w:rFonts w:ascii="Verdana" w:hAnsi="Verdana" w:cs="Verdana"/>
                                <w:sz w:val="20"/>
                                <w:szCs w:val="20"/>
                              </w:rPr>
                            </w:pPr>
                          </w:p>
                          <w:p w14:paraId="49E8ECEC" w14:textId="77777777" w:rsidR="00AC3BC8" w:rsidRDefault="00AC3BC8">
                            <w:pPr>
                              <w:jc w:val="center"/>
                              <w:rPr>
                                <w:rFonts w:ascii="Verdana" w:hAnsi="Verdana" w:cs="Verdana"/>
                                <w:sz w:val="20"/>
                                <w:szCs w:val="20"/>
                              </w:rPr>
                            </w:pPr>
                          </w:p>
                          <w:p w14:paraId="07D5E531" w14:textId="77777777" w:rsidR="00AC3BC8" w:rsidRDefault="00AC3BC8">
                            <w:pPr>
                              <w:jc w:val="center"/>
                              <w:rPr>
                                <w:rFonts w:ascii="Verdana" w:hAnsi="Verdana" w:cs="Verdana"/>
                                <w:sz w:val="20"/>
                                <w:szCs w:val="20"/>
                              </w:rPr>
                            </w:pPr>
                          </w:p>
                        </w:tc>
                      </w:tr>
                      <w:tr w:rsidR="00AC3BC8" w14:paraId="1A64F104" w14:textId="77777777">
                        <w:tc>
                          <w:tcPr>
                            <w:tcW w:w="4974" w:type="dxa"/>
                            <w:tcBorders>
                              <w:top w:val="nil"/>
                              <w:left w:val="nil"/>
                              <w:bottom w:val="nil"/>
                              <w:right w:val="nil"/>
                            </w:tcBorders>
                          </w:tcPr>
                          <w:p w14:paraId="59F45F95" w14:textId="77777777" w:rsidR="00AC3BC8" w:rsidRDefault="00AC3BC8">
                            <w:pPr>
                              <w:jc w:val="center"/>
                              <w:rPr>
                                <w:rFonts w:ascii="Verdana" w:hAnsi="Verdana" w:cs="Verdana"/>
                                <w:i/>
                                <w:iCs/>
                                <w:sz w:val="20"/>
                                <w:szCs w:val="20"/>
                              </w:rPr>
                            </w:pPr>
                            <w:r>
                              <w:rPr>
                                <w:rFonts w:ascii="Verdana" w:hAnsi="Verdana" w:cs="Verdana"/>
                                <w:sz w:val="20"/>
                                <w:szCs w:val="20"/>
                              </w:rPr>
                              <w:t>.............................................</w:t>
                            </w:r>
                          </w:p>
                          <w:p w14:paraId="0F03AAFA" w14:textId="77777777" w:rsidR="00AC3BC8" w:rsidRDefault="00AC3BC8">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1AC2F61D" w14:textId="553A8B1F" w:rsidR="00AC3BC8" w:rsidRDefault="00AC3BC8">
                            <w:pPr>
                              <w:jc w:val="center"/>
                              <w:rPr>
                                <w:rFonts w:ascii="Verdana" w:hAnsi="Verdana" w:cs="Verdana"/>
                                <w:i/>
                                <w:iCs/>
                                <w:sz w:val="20"/>
                                <w:szCs w:val="20"/>
                              </w:rPr>
                            </w:pPr>
                            <w:r>
                              <w:rPr>
                                <w:rFonts w:ascii="Verdana" w:hAnsi="Verdana" w:cs="Verdana"/>
                                <w:i/>
                                <w:iCs/>
                                <w:sz w:val="20"/>
                                <w:szCs w:val="20"/>
                              </w:rPr>
                              <w:t>ředitel</w:t>
                            </w:r>
                          </w:p>
                          <w:p w14:paraId="44688057" w14:textId="77777777" w:rsidR="00AC3BC8" w:rsidRDefault="00AC3BC8">
                            <w:pPr>
                              <w:pStyle w:val="Identifikacestran"/>
                              <w:spacing w:line="240" w:lineRule="auto"/>
                              <w:rPr>
                                <w:rFonts w:ascii="Verdana" w:hAnsi="Verdana" w:cs="Verdana"/>
                                <w:sz w:val="20"/>
                                <w:szCs w:val="20"/>
                              </w:rPr>
                            </w:pPr>
                            <w:r>
                              <w:rPr>
                                <w:rFonts w:ascii="Verdana" w:hAnsi="Verdana" w:cs="Verdana"/>
                                <w:i/>
                                <w:iCs/>
                                <w:sz w:val="20"/>
                                <w:szCs w:val="20"/>
                              </w:rPr>
                              <w:t>Nemocnice Třebíč, příspěvková organizace</w:t>
                            </w:r>
                          </w:p>
                        </w:tc>
                        <w:tc>
                          <w:tcPr>
                            <w:tcW w:w="4975" w:type="dxa"/>
                            <w:tcBorders>
                              <w:top w:val="nil"/>
                              <w:left w:val="nil"/>
                              <w:bottom w:val="nil"/>
                              <w:right w:val="nil"/>
                            </w:tcBorders>
                          </w:tcPr>
                          <w:p w14:paraId="78106038" w14:textId="77777777" w:rsidR="00AC3BC8" w:rsidRDefault="00AC3BC8">
                            <w:pPr>
                              <w:jc w:val="center"/>
                              <w:rPr>
                                <w:rFonts w:ascii="Verdana" w:hAnsi="Verdana" w:cs="Verdana"/>
                                <w:i/>
                                <w:iCs/>
                                <w:sz w:val="20"/>
                                <w:szCs w:val="20"/>
                              </w:rPr>
                            </w:pPr>
                            <w:r>
                              <w:rPr>
                                <w:rFonts w:ascii="Verdana" w:hAnsi="Verdana" w:cs="Verdana"/>
                                <w:sz w:val="20"/>
                                <w:szCs w:val="20"/>
                              </w:rPr>
                              <w:t>.............................................</w:t>
                            </w:r>
                          </w:p>
                          <w:p w14:paraId="274843A6" w14:textId="77777777" w:rsidR="00AC3BC8" w:rsidRDefault="00AC3BC8">
                            <w:pPr>
                              <w:pStyle w:val="Identifikacestran"/>
                              <w:spacing w:line="240" w:lineRule="auto"/>
                              <w:rPr>
                                <w:rFonts w:ascii="Verdana" w:hAnsi="Verdana" w:cs="Verdana"/>
                                <w:i/>
                                <w:iCs/>
                                <w:sz w:val="20"/>
                                <w:szCs w:val="20"/>
                              </w:rPr>
                            </w:pPr>
                            <w:r>
                              <w:rPr>
                                <w:rFonts w:ascii="Verdana" w:hAnsi="Verdana" w:cs="Verdana"/>
                                <w:i/>
                                <w:iCs/>
                                <w:sz w:val="20"/>
                                <w:szCs w:val="20"/>
                              </w:rPr>
                              <w:t>[jméno, příjmení]</w:t>
                            </w:r>
                          </w:p>
                          <w:p w14:paraId="1A580229" w14:textId="77777777" w:rsidR="00AC3BC8" w:rsidRDefault="00AC3BC8">
                            <w:pPr>
                              <w:jc w:val="center"/>
                              <w:rPr>
                                <w:rFonts w:ascii="Verdana" w:hAnsi="Verdana" w:cs="Verdana"/>
                                <w:i/>
                                <w:iCs/>
                                <w:sz w:val="20"/>
                                <w:szCs w:val="20"/>
                              </w:rPr>
                            </w:pPr>
                            <w:r>
                              <w:rPr>
                                <w:rFonts w:ascii="Verdana" w:hAnsi="Verdana" w:cs="Verdana"/>
                                <w:i/>
                                <w:iCs/>
                                <w:sz w:val="20"/>
                                <w:szCs w:val="20"/>
                              </w:rPr>
                              <w:t>[funkce]</w:t>
                            </w:r>
                          </w:p>
                          <w:p w14:paraId="3D57A3FB" w14:textId="77777777" w:rsidR="00AC3BC8" w:rsidRDefault="00AC3BC8">
                            <w:pPr>
                              <w:jc w:val="center"/>
                              <w:rPr>
                                <w:rFonts w:ascii="Verdana" w:hAnsi="Verdana" w:cs="Verdana"/>
                                <w:i/>
                                <w:iCs/>
                                <w:sz w:val="20"/>
                                <w:szCs w:val="20"/>
                              </w:rPr>
                            </w:pPr>
                            <w:r>
                              <w:rPr>
                                <w:rFonts w:ascii="Verdana" w:hAnsi="Verdana" w:cs="Verdana"/>
                                <w:i/>
                                <w:iCs/>
                                <w:sz w:val="20"/>
                                <w:szCs w:val="20"/>
                              </w:rPr>
                              <w:t>[společnost]</w:t>
                            </w:r>
                          </w:p>
                          <w:p w14:paraId="663A99CA" w14:textId="77777777" w:rsidR="00AC3BC8" w:rsidRDefault="00AC3BC8">
                            <w:pPr>
                              <w:jc w:val="center"/>
                              <w:rPr>
                                <w:rFonts w:ascii="Verdana" w:hAnsi="Verdana" w:cs="Verdana"/>
                                <w:i/>
                                <w:iCs/>
                                <w:sz w:val="20"/>
                                <w:szCs w:val="20"/>
                              </w:rPr>
                            </w:pPr>
                          </w:p>
                          <w:p w14:paraId="712AD0C4" w14:textId="77777777" w:rsidR="00AC3BC8" w:rsidRDefault="00AC3BC8">
                            <w:pPr>
                              <w:jc w:val="center"/>
                              <w:rPr>
                                <w:rFonts w:ascii="Verdana" w:hAnsi="Verdana" w:cs="Verdana"/>
                                <w:i/>
                                <w:iCs/>
                                <w:sz w:val="20"/>
                                <w:szCs w:val="20"/>
                              </w:rPr>
                            </w:pPr>
                          </w:p>
                          <w:p w14:paraId="1297EF1C" w14:textId="77777777" w:rsidR="00AC3BC8" w:rsidRDefault="00AC3BC8">
                            <w:pPr>
                              <w:jc w:val="center"/>
                              <w:rPr>
                                <w:rFonts w:ascii="Verdana" w:hAnsi="Verdana" w:cs="Verdana"/>
                                <w:i/>
                                <w:iCs/>
                                <w:sz w:val="20"/>
                                <w:szCs w:val="20"/>
                              </w:rPr>
                            </w:pPr>
                          </w:p>
                          <w:p w14:paraId="69BCBB0B" w14:textId="77777777" w:rsidR="00AC3BC8" w:rsidRDefault="00AC3BC8">
                            <w:pPr>
                              <w:jc w:val="center"/>
                              <w:rPr>
                                <w:rFonts w:ascii="Verdana" w:hAnsi="Verdana" w:cs="Verdana"/>
                                <w:i/>
                                <w:iCs/>
                                <w:sz w:val="20"/>
                                <w:szCs w:val="20"/>
                              </w:rPr>
                            </w:pPr>
                          </w:p>
                          <w:p w14:paraId="086085D8" w14:textId="77777777" w:rsidR="00AC3BC8" w:rsidRDefault="00AC3BC8">
                            <w:pPr>
                              <w:jc w:val="center"/>
                              <w:rPr>
                                <w:rFonts w:ascii="Verdana" w:hAnsi="Verdana" w:cs="Verdana"/>
                                <w:i/>
                                <w:iCs/>
                                <w:sz w:val="20"/>
                                <w:szCs w:val="20"/>
                              </w:rPr>
                            </w:pPr>
                          </w:p>
                          <w:p w14:paraId="79FB51B5" w14:textId="77777777" w:rsidR="00AC3BC8" w:rsidRDefault="00AC3BC8">
                            <w:pPr>
                              <w:jc w:val="center"/>
                              <w:rPr>
                                <w:rFonts w:ascii="Verdana" w:hAnsi="Verdana" w:cs="Verdana"/>
                                <w:i/>
                                <w:iCs/>
                                <w:sz w:val="20"/>
                                <w:szCs w:val="20"/>
                              </w:rPr>
                            </w:pPr>
                          </w:p>
                          <w:p w14:paraId="397A8D55" w14:textId="77777777" w:rsidR="00AC3BC8" w:rsidRDefault="00AC3BC8">
                            <w:pPr>
                              <w:jc w:val="center"/>
                              <w:rPr>
                                <w:rFonts w:ascii="Verdana" w:hAnsi="Verdana" w:cs="Verdana"/>
                                <w:i/>
                                <w:iCs/>
                                <w:sz w:val="20"/>
                                <w:szCs w:val="20"/>
                              </w:rPr>
                            </w:pPr>
                          </w:p>
                          <w:p w14:paraId="2D8CC408" w14:textId="77777777" w:rsidR="00AC3BC8" w:rsidRDefault="00AC3BC8">
                            <w:pPr>
                              <w:jc w:val="center"/>
                              <w:rPr>
                                <w:rFonts w:ascii="Verdana" w:hAnsi="Verdana" w:cs="Verdana"/>
                                <w:i/>
                                <w:iCs/>
                                <w:sz w:val="20"/>
                                <w:szCs w:val="20"/>
                              </w:rPr>
                            </w:pPr>
                          </w:p>
                          <w:p w14:paraId="0C492BB2" w14:textId="77777777" w:rsidR="00AC3BC8" w:rsidRDefault="00AC3BC8">
                            <w:pPr>
                              <w:jc w:val="center"/>
                              <w:rPr>
                                <w:rFonts w:ascii="Verdana" w:hAnsi="Verdana" w:cs="Verdana"/>
                                <w:i/>
                                <w:iCs/>
                                <w:sz w:val="20"/>
                                <w:szCs w:val="20"/>
                              </w:rPr>
                            </w:pPr>
                          </w:p>
                          <w:p w14:paraId="6E1DF566" w14:textId="77777777" w:rsidR="00AC3BC8" w:rsidRDefault="00AC3BC8">
                            <w:pPr>
                              <w:jc w:val="center"/>
                              <w:rPr>
                                <w:rFonts w:ascii="Verdana" w:hAnsi="Verdana" w:cs="Verdana"/>
                                <w:i/>
                                <w:iCs/>
                                <w:sz w:val="20"/>
                                <w:szCs w:val="20"/>
                              </w:rPr>
                            </w:pPr>
                          </w:p>
                          <w:p w14:paraId="0E5C2A91" w14:textId="77777777" w:rsidR="00AC3BC8" w:rsidRDefault="00AC3BC8">
                            <w:pPr>
                              <w:jc w:val="center"/>
                              <w:rPr>
                                <w:rFonts w:ascii="Verdana" w:hAnsi="Verdana" w:cs="Verdana"/>
                                <w:i/>
                                <w:iCs/>
                                <w:sz w:val="20"/>
                                <w:szCs w:val="20"/>
                              </w:rPr>
                            </w:pPr>
                          </w:p>
                          <w:p w14:paraId="00D9AE5C" w14:textId="77777777" w:rsidR="00AC3BC8" w:rsidRDefault="00AC3BC8">
                            <w:pPr>
                              <w:jc w:val="center"/>
                              <w:rPr>
                                <w:rFonts w:ascii="Verdana" w:hAnsi="Verdana" w:cs="Verdana"/>
                                <w:i/>
                                <w:iCs/>
                                <w:sz w:val="20"/>
                                <w:szCs w:val="20"/>
                              </w:rPr>
                            </w:pPr>
                          </w:p>
                          <w:p w14:paraId="3A029CF2" w14:textId="77777777" w:rsidR="00AC3BC8" w:rsidRDefault="00AC3BC8">
                            <w:pPr>
                              <w:jc w:val="center"/>
                              <w:rPr>
                                <w:rFonts w:ascii="Verdana" w:hAnsi="Verdana" w:cs="Verdana"/>
                                <w:i/>
                                <w:iCs/>
                                <w:sz w:val="20"/>
                                <w:szCs w:val="20"/>
                              </w:rPr>
                            </w:pPr>
                          </w:p>
                          <w:p w14:paraId="114BB920" w14:textId="77777777" w:rsidR="00AC3BC8" w:rsidRDefault="00AC3BC8">
                            <w:pPr>
                              <w:jc w:val="center"/>
                              <w:rPr>
                                <w:rFonts w:ascii="Verdana" w:hAnsi="Verdana" w:cs="Verdana"/>
                                <w:i/>
                                <w:iCs/>
                                <w:sz w:val="20"/>
                                <w:szCs w:val="20"/>
                              </w:rPr>
                            </w:pPr>
                          </w:p>
                          <w:p w14:paraId="2109AAF6" w14:textId="77777777" w:rsidR="00AC3BC8" w:rsidRDefault="00AC3BC8">
                            <w:pPr>
                              <w:jc w:val="center"/>
                              <w:rPr>
                                <w:rFonts w:ascii="Verdana" w:hAnsi="Verdana" w:cs="Verdana"/>
                                <w:i/>
                                <w:iCs/>
                                <w:sz w:val="20"/>
                                <w:szCs w:val="20"/>
                              </w:rPr>
                            </w:pPr>
                          </w:p>
                          <w:p w14:paraId="0AF06AE6" w14:textId="77777777" w:rsidR="00AC3BC8" w:rsidRDefault="00AC3BC8">
                            <w:pPr>
                              <w:jc w:val="center"/>
                              <w:rPr>
                                <w:rFonts w:ascii="Verdana" w:hAnsi="Verdana" w:cs="Verdana"/>
                                <w:i/>
                                <w:iCs/>
                                <w:sz w:val="20"/>
                                <w:szCs w:val="20"/>
                              </w:rPr>
                            </w:pPr>
                          </w:p>
                          <w:p w14:paraId="4441B0A1" w14:textId="77777777" w:rsidR="00AC3BC8" w:rsidRDefault="00AC3BC8">
                            <w:pPr>
                              <w:jc w:val="center"/>
                              <w:rPr>
                                <w:rFonts w:ascii="Verdana" w:hAnsi="Verdana" w:cs="Verdana"/>
                                <w:i/>
                                <w:iCs/>
                                <w:sz w:val="20"/>
                                <w:szCs w:val="20"/>
                              </w:rPr>
                            </w:pPr>
                          </w:p>
                          <w:p w14:paraId="2721D75F" w14:textId="77777777" w:rsidR="00AC3BC8" w:rsidRDefault="00AC3BC8">
                            <w:pPr>
                              <w:jc w:val="center"/>
                              <w:rPr>
                                <w:rFonts w:ascii="Verdana" w:hAnsi="Verdana" w:cs="Verdana"/>
                                <w:i/>
                                <w:iCs/>
                                <w:sz w:val="20"/>
                                <w:szCs w:val="20"/>
                              </w:rPr>
                            </w:pPr>
                          </w:p>
                          <w:p w14:paraId="58502AE8" w14:textId="77777777" w:rsidR="00AC3BC8" w:rsidRDefault="00AC3BC8">
                            <w:pPr>
                              <w:jc w:val="center"/>
                              <w:rPr>
                                <w:rFonts w:ascii="Verdana" w:hAnsi="Verdana" w:cs="Verdana"/>
                                <w:i/>
                                <w:iCs/>
                                <w:sz w:val="20"/>
                                <w:szCs w:val="20"/>
                              </w:rPr>
                            </w:pPr>
                          </w:p>
                          <w:p w14:paraId="168AE67E" w14:textId="77777777" w:rsidR="00AC3BC8" w:rsidRDefault="00AC3BC8">
                            <w:pPr>
                              <w:jc w:val="center"/>
                              <w:rPr>
                                <w:rFonts w:ascii="Verdana" w:hAnsi="Verdana" w:cs="Verdana"/>
                                <w:i/>
                                <w:iCs/>
                                <w:sz w:val="20"/>
                                <w:szCs w:val="20"/>
                              </w:rPr>
                            </w:pPr>
                          </w:p>
                          <w:p w14:paraId="69B92BF0" w14:textId="77777777" w:rsidR="00AC3BC8" w:rsidRDefault="00AC3BC8">
                            <w:pPr>
                              <w:jc w:val="center"/>
                              <w:rPr>
                                <w:rFonts w:ascii="Verdana" w:hAnsi="Verdana" w:cs="Verdana"/>
                                <w:i/>
                                <w:iCs/>
                                <w:sz w:val="20"/>
                                <w:szCs w:val="20"/>
                              </w:rPr>
                            </w:pPr>
                          </w:p>
                          <w:p w14:paraId="7FD790EB" w14:textId="77777777" w:rsidR="00AC3BC8" w:rsidRDefault="00AC3BC8">
                            <w:pPr>
                              <w:jc w:val="center"/>
                              <w:rPr>
                                <w:rFonts w:ascii="Verdana" w:hAnsi="Verdana" w:cs="Verdana"/>
                                <w:i/>
                                <w:iCs/>
                                <w:sz w:val="20"/>
                                <w:szCs w:val="20"/>
                              </w:rPr>
                            </w:pPr>
                          </w:p>
                          <w:p w14:paraId="0BDF7572" w14:textId="77777777" w:rsidR="00AC3BC8" w:rsidRDefault="00AC3BC8">
                            <w:pPr>
                              <w:jc w:val="center"/>
                              <w:rPr>
                                <w:rFonts w:ascii="Verdana" w:hAnsi="Verdana" w:cs="Verdana"/>
                                <w:i/>
                                <w:iCs/>
                                <w:sz w:val="20"/>
                                <w:szCs w:val="20"/>
                              </w:rPr>
                            </w:pPr>
                          </w:p>
                          <w:p w14:paraId="16A94373" w14:textId="77777777" w:rsidR="00AC3BC8" w:rsidRDefault="00AC3BC8">
                            <w:pPr>
                              <w:jc w:val="center"/>
                              <w:rPr>
                                <w:rFonts w:ascii="Verdana" w:hAnsi="Verdana" w:cs="Verdana"/>
                                <w:i/>
                                <w:iCs/>
                                <w:sz w:val="20"/>
                                <w:szCs w:val="20"/>
                              </w:rPr>
                            </w:pPr>
                          </w:p>
                          <w:p w14:paraId="768D4C9E" w14:textId="77777777" w:rsidR="00AC3BC8" w:rsidRDefault="00AC3BC8">
                            <w:pPr>
                              <w:jc w:val="center"/>
                              <w:rPr>
                                <w:rFonts w:ascii="Verdana" w:hAnsi="Verdana" w:cs="Verdana"/>
                                <w:i/>
                                <w:iCs/>
                                <w:sz w:val="20"/>
                                <w:szCs w:val="20"/>
                              </w:rPr>
                            </w:pPr>
                          </w:p>
                          <w:p w14:paraId="25C1524B" w14:textId="77777777" w:rsidR="00AC3BC8" w:rsidRDefault="00AC3BC8">
                            <w:pPr>
                              <w:jc w:val="center"/>
                              <w:rPr>
                                <w:rFonts w:ascii="Verdana" w:hAnsi="Verdana" w:cs="Verdana"/>
                                <w:i/>
                                <w:iCs/>
                                <w:sz w:val="20"/>
                                <w:szCs w:val="20"/>
                              </w:rPr>
                            </w:pPr>
                          </w:p>
                          <w:p w14:paraId="047EDBB2" w14:textId="77777777" w:rsidR="00AC3BC8" w:rsidRDefault="00AC3BC8">
                            <w:pPr>
                              <w:jc w:val="center"/>
                              <w:rPr>
                                <w:rFonts w:ascii="Verdana" w:hAnsi="Verdana" w:cs="Verdana"/>
                                <w:i/>
                                <w:iCs/>
                                <w:sz w:val="20"/>
                                <w:szCs w:val="20"/>
                              </w:rPr>
                            </w:pPr>
                          </w:p>
                          <w:p w14:paraId="11BEE3FB" w14:textId="77777777" w:rsidR="00AC3BC8" w:rsidRDefault="00AC3BC8">
                            <w:pPr>
                              <w:jc w:val="center"/>
                              <w:rPr>
                                <w:rFonts w:ascii="Verdana" w:hAnsi="Verdana" w:cs="Verdana"/>
                                <w:i/>
                                <w:iCs/>
                                <w:sz w:val="20"/>
                                <w:szCs w:val="20"/>
                              </w:rPr>
                            </w:pPr>
                          </w:p>
                          <w:p w14:paraId="633CBD05" w14:textId="77777777" w:rsidR="00AC3BC8" w:rsidRDefault="00AC3BC8">
                            <w:pPr>
                              <w:jc w:val="center"/>
                              <w:rPr>
                                <w:rFonts w:ascii="Verdana" w:hAnsi="Verdana" w:cs="Verdana"/>
                                <w:i/>
                                <w:iCs/>
                                <w:sz w:val="20"/>
                                <w:szCs w:val="20"/>
                              </w:rPr>
                            </w:pPr>
                          </w:p>
                          <w:p w14:paraId="2C2C426F" w14:textId="77777777" w:rsidR="00AC3BC8" w:rsidRDefault="00AC3BC8">
                            <w:pPr>
                              <w:jc w:val="center"/>
                              <w:rPr>
                                <w:rFonts w:ascii="Verdana" w:hAnsi="Verdana" w:cs="Verdana"/>
                                <w:i/>
                                <w:iCs/>
                                <w:sz w:val="20"/>
                                <w:szCs w:val="20"/>
                              </w:rPr>
                            </w:pPr>
                          </w:p>
                          <w:p w14:paraId="38FD5918" w14:textId="77777777" w:rsidR="00AC3BC8" w:rsidRDefault="00AC3BC8">
                            <w:pPr>
                              <w:jc w:val="center"/>
                              <w:rPr>
                                <w:rFonts w:ascii="Verdana" w:hAnsi="Verdana" w:cs="Verdana"/>
                                <w:i/>
                                <w:iCs/>
                                <w:sz w:val="20"/>
                                <w:szCs w:val="20"/>
                              </w:rPr>
                            </w:pPr>
                          </w:p>
                          <w:p w14:paraId="6A4FAD1B" w14:textId="77777777" w:rsidR="00AC3BC8" w:rsidRDefault="00AC3BC8">
                            <w:pPr>
                              <w:jc w:val="center"/>
                              <w:rPr>
                                <w:rFonts w:ascii="Verdana" w:hAnsi="Verdana" w:cs="Verdana"/>
                                <w:i/>
                                <w:iCs/>
                                <w:sz w:val="20"/>
                                <w:szCs w:val="20"/>
                              </w:rPr>
                            </w:pPr>
                          </w:p>
                          <w:p w14:paraId="0DB0D847" w14:textId="77777777" w:rsidR="00AC3BC8" w:rsidRDefault="00AC3BC8">
                            <w:pPr>
                              <w:jc w:val="center"/>
                              <w:rPr>
                                <w:rFonts w:ascii="Verdana" w:hAnsi="Verdana" w:cs="Verdana"/>
                                <w:i/>
                                <w:iCs/>
                                <w:sz w:val="20"/>
                                <w:szCs w:val="20"/>
                              </w:rPr>
                            </w:pPr>
                          </w:p>
                          <w:p w14:paraId="5465CBBF" w14:textId="77777777" w:rsidR="00AC3BC8" w:rsidRDefault="00AC3BC8">
                            <w:pPr>
                              <w:jc w:val="center"/>
                              <w:rPr>
                                <w:rFonts w:ascii="Verdana" w:hAnsi="Verdana" w:cs="Verdana"/>
                                <w:i/>
                                <w:iCs/>
                                <w:sz w:val="20"/>
                                <w:szCs w:val="20"/>
                              </w:rPr>
                            </w:pPr>
                          </w:p>
                          <w:p w14:paraId="604641D1" w14:textId="77777777" w:rsidR="00AC3BC8" w:rsidRDefault="00AC3BC8">
                            <w:pPr>
                              <w:jc w:val="center"/>
                              <w:rPr>
                                <w:rFonts w:ascii="Verdana" w:hAnsi="Verdana" w:cs="Verdana"/>
                                <w:i/>
                                <w:iCs/>
                                <w:sz w:val="20"/>
                                <w:szCs w:val="20"/>
                              </w:rPr>
                            </w:pPr>
                          </w:p>
                          <w:p w14:paraId="0257CA31" w14:textId="77777777" w:rsidR="00AC3BC8" w:rsidRDefault="00AC3BC8">
                            <w:pPr>
                              <w:jc w:val="center"/>
                              <w:rPr>
                                <w:rFonts w:ascii="Verdana" w:hAnsi="Verdana" w:cs="Verdana"/>
                                <w:i/>
                                <w:iCs/>
                                <w:sz w:val="20"/>
                                <w:szCs w:val="20"/>
                              </w:rPr>
                            </w:pPr>
                          </w:p>
                          <w:p w14:paraId="7CF4766A" w14:textId="77777777" w:rsidR="00AC3BC8" w:rsidRDefault="00AC3BC8">
                            <w:pPr>
                              <w:jc w:val="center"/>
                              <w:rPr>
                                <w:rFonts w:ascii="Verdana" w:hAnsi="Verdana" w:cs="Verdana"/>
                                <w:i/>
                                <w:iCs/>
                                <w:sz w:val="20"/>
                                <w:szCs w:val="20"/>
                              </w:rPr>
                            </w:pPr>
                          </w:p>
                          <w:p w14:paraId="496FBEB0" w14:textId="77777777" w:rsidR="00AC3BC8" w:rsidRDefault="00AC3BC8">
                            <w:pPr>
                              <w:jc w:val="center"/>
                              <w:rPr>
                                <w:rFonts w:ascii="Verdana" w:hAnsi="Verdana" w:cs="Verdana"/>
                                <w:i/>
                                <w:iCs/>
                                <w:sz w:val="20"/>
                                <w:szCs w:val="20"/>
                              </w:rPr>
                            </w:pPr>
                          </w:p>
                          <w:p w14:paraId="5EF3525B" w14:textId="77777777" w:rsidR="00AC3BC8" w:rsidRDefault="00AC3BC8">
                            <w:pPr>
                              <w:jc w:val="center"/>
                              <w:rPr>
                                <w:rFonts w:ascii="Verdana" w:hAnsi="Verdana" w:cs="Verdana"/>
                                <w:i/>
                                <w:iCs/>
                                <w:sz w:val="20"/>
                                <w:szCs w:val="20"/>
                              </w:rPr>
                            </w:pPr>
                          </w:p>
                          <w:p w14:paraId="37AB66E5" w14:textId="77777777" w:rsidR="00AC3BC8" w:rsidRDefault="00AC3BC8">
                            <w:pPr>
                              <w:jc w:val="center"/>
                              <w:rPr>
                                <w:rFonts w:ascii="Verdana" w:hAnsi="Verdana" w:cs="Verdana"/>
                                <w:i/>
                                <w:iCs/>
                                <w:sz w:val="20"/>
                                <w:szCs w:val="20"/>
                              </w:rPr>
                            </w:pPr>
                          </w:p>
                          <w:p w14:paraId="45972001" w14:textId="77777777" w:rsidR="00AC3BC8" w:rsidRDefault="00AC3BC8">
                            <w:pPr>
                              <w:jc w:val="center"/>
                              <w:rPr>
                                <w:rFonts w:ascii="Verdana" w:hAnsi="Verdana" w:cs="Verdana"/>
                                <w:i/>
                                <w:iCs/>
                                <w:sz w:val="20"/>
                                <w:szCs w:val="20"/>
                              </w:rPr>
                            </w:pPr>
                          </w:p>
                          <w:p w14:paraId="51B3A4C6" w14:textId="77777777" w:rsidR="00AC3BC8" w:rsidRDefault="00AC3BC8">
                            <w:pPr>
                              <w:jc w:val="center"/>
                              <w:rPr>
                                <w:rFonts w:ascii="Verdana" w:hAnsi="Verdana" w:cs="Verdana"/>
                                <w:i/>
                                <w:iCs/>
                                <w:sz w:val="20"/>
                                <w:szCs w:val="20"/>
                              </w:rPr>
                            </w:pPr>
                          </w:p>
                          <w:p w14:paraId="73C514AC" w14:textId="77777777" w:rsidR="00AC3BC8" w:rsidRDefault="00AC3BC8">
                            <w:pPr>
                              <w:jc w:val="center"/>
                              <w:rPr>
                                <w:rFonts w:ascii="Verdana" w:hAnsi="Verdana" w:cs="Verdana"/>
                                <w:i/>
                                <w:iCs/>
                                <w:sz w:val="20"/>
                                <w:szCs w:val="20"/>
                              </w:rPr>
                            </w:pPr>
                          </w:p>
                          <w:p w14:paraId="6AB6F508" w14:textId="77777777" w:rsidR="00AC3BC8" w:rsidRDefault="00AC3BC8">
                            <w:pPr>
                              <w:jc w:val="center"/>
                              <w:rPr>
                                <w:rFonts w:ascii="Verdana" w:hAnsi="Verdana" w:cs="Verdana"/>
                                <w:i/>
                                <w:iCs/>
                                <w:sz w:val="20"/>
                                <w:szCs w:val="20"/>
                              </w:rPr>
                            </w:pPr>
                          </w:p>
                          <w:p w14:paraId="07E31923" w14:textId="77777777" w:rsidR="00AC3BC8" w:rsidRDefault="00AC3BC8">
                            <w:pPr>
                              <w:jc w:val="center"/>
                              <w:rPr>
                                <w:rFonts w:ascii="Verdana" w:hAnsi="Verdana" w:cs="Verdana"/>
                                <w:i/>
                                <w:iCs/>
                                <w:sz w:val="20"/>
                                <w:szCs w:val="20"/>
                              </w:rPr>
                            </w:pPr>
                          </w:p>
                          <w:p w14:paraId="2E481667" w14:textId="77777777" w:rsidR="00AC3BC8" w:rsidRDefault="00AC3BC8">
                            <w:pPr>
                              <w:jc w:val="center"/>
                              <w:rPr>
                                <w:rFonts w:ascii="Verdana" w:hAnsi="Verdana" w:cs="Verdana"/>
                                <w:i/>
                                <w:iCs/>
                                <w:sz w:val="20"/>
                                <w:szCs w:val="20"/>
                              </w:rPr>
                            </w:pPr>
                          </w:p>
                          <w:p w14:paraId="1E903A39" w14:textId="77777777" w:rsidR="00AC3BC8" w:rsidRDefault="00AC3BC8">
                            <w:pPr>
                              <w:jc w:val="center"/>
                              <w:rPr>
                                <w:rFonts w:ascii="Verdana" w:hAnsi="Verdana" w:cs="Verdana"/>
                                <w:i/>
                                <w:iCs/>
                                <w:sz w:val="20"/>
                                <w:szCs w:val="20"/>
                              </w:rPr>
                            </w:pPr>
                          </w:p>
                          <w:p w14:paraId="1E165727" w14:textId="77777777" w:rsidR="00AC3BC8" w:rsidRDefault="00AC3BC8">
                            <w:pPr>
                              <w:jc w:val="center"/>
                              <w:rPr>
                                <w:rFonts w:ascii="Verdana" w:hAnsi="Verdana" w:cs="Verdana"/>
                                <w:i/>
                                <w:iCs/>
                                <w:sz w:val="20"/>
                                <w:szCs w:val="20"/>
                              </w:rPr>
                            </w:pPr>
                          </w:p>
                          <w:p w14:paraId="5A1A40B8" w14:textId="77777777" w:rsidR="00AC3BC8" w:rsidRDefault="00AC3BC8">
                            <w:pPr>
                              <w:jc w:val="center"/>
                              <w:rPr>
                                <w:rFonts w:ascii="Verdana" w:hAnsi="Verdana" w:cs="Verdana"/>
                                <w:i/>
                                <w:iCs/>
                                <w:sz w:val="20"/>
                                <w:szCs w:val="20"/>
                              </w:rPr>
                            </w:pPr>
                          </w:p>
                          <w:p w14:paraId="3C31AC9C" w14:textId="77777777" w:rsidR="00AC3BC8" w:rsidRDefault="00AC3BC8">
                            <w:pPr>
                              <w:jc w:val="center"/>
                              <w:rPr>
                                <w:rFonts w:ascii="Verdana" w:hAnsi="Verdana" w:cs="Verdana"/>
                                <w:i/>
                                <w:iCs/>
                                <w:sz w:val="20"/>
                                <w:szCs w:val="20"/>
                              </w:rPr>
                            </w:pPr>
                          </w:p>
                          <w:p w14:paraId="58B7A760" w14:textId="77777777" w:rsidR="00AC3BC8" w:rsidRDefault="00AC3BC8">
                            <w:pPr>
                              <w:jc w:val="center"/>
                              <w:rPr>
                                <w:rFonts w:ascii="Verdana" w:hAnsi="Verdana" w:cs="Verdana"/>
                                <w:i/>
                                <w:iCs/>
                                <w:sz w:val="20"/>
                                <w:szCs w:val="20"/>
                              </w:rPr>
                            </w:pPr>
                          </w:p>
                          <w:p w14:paraId="189CEB63" w14:textId="77777777" w:rsidR="00AC3BC8" w:rsidRDefault="00AC3BC8">
                            <w:pPr>
                              <w:jc w:val="center"/>
                              <w:rPr>
                                <w:rFonts w:ascii="Verdana" w:hAnsi="Verdana" w:cs="Verdana"/>
                                <w:i/>
                                <w:iCs/>
                                <w:sz w:val="20"/>
                                <w:szCs w:val="20"/>
                              </w:rPr>
                            </w:pPr>
                          </w:p>
                          <w:p w14:paraId="56FF02D0" w14:textId="77777777" w:rsidR="00AC3BC8" w:rsidRDefault="00AC3BC8">
                            <w:pPr>
                              <w:jc w:val="center"/>
                              <w:rPr>
                                <w:rFonts w:ascii="Verdana" w:hAnsi="Verdana" w:cs="Verdana"/>
                                <w:i/>
                                <w:iCs/>
                                <w:sz w:val="20"/>
                                <w:szCs w:val="20"/>
                              </w:rPr>
                            </w:pPr>
                          </w:p>
                          <w:p w14:paraId="101BDB34" w14:textId="77777777" w:rsidR="00AC3BC8" w:rsidRDefault="00AC3BC8">
                            <w:pPr>
                              <w:jc w:val="center"/>
                              <w:rPr>
                                <w:rFonts w:ascii="Verdana" w:hAnsi="Verdana" w:cs="Verdana"/>
                                <w:i/>
                                <w:iCs/>
                                <w:sz w:val="20"/>
                                <w:szCs w:val="20"/>
                              </w:rPr>
                            </w:pPr>
                          </w:p>
                          <w:p w14:paraId="17B5141D" w14:textId="77777777" w:rsidR="00AC3BC8" w:rsidRDefault="00AC3BC8">
                            <w:pPr>
                              <w:jc w:val="center"/>
                              <w:rPr>
                                <w:rFonts w:ascii="Verdana" w:hAnsi="Verdana" w:cs="Verdana"/>
                                <w:i/>
                                <w:iCs/>
                                <w:sz w:val="20"/>
                                <w:szCs w:val="20"/>
                              </w:rPr>
                            </w:pPr>
                          </w:p>
                          <w:p w14:paraId="18D1552F" w14:textId="77777777" w:rsidR="00AC3BC8" w:rsidRDefault="00AC3BC8">
                            <w:pPr>
                              <w:jc w:val="center"/>
                              <w:rPr>
                                <w:rFonts w:ascii="Verdana" w:hAnsi="Verdana" w:cs="Verdana"/>
                                <w:i/>
                                <w:iCs/>
                                <w:sz w:val="20"/>
                                <w:szCs w:val="20"/>
                              </w:rPr>
                            </w:pPr>
                          </w:p>
                          <w:p w14:paraId="31BDABD7" w14:textId="77777777" w:rsidR="00AC3BC8" w:rsidRDefault="00AC3BC8">
                            <w:pPr>
                              <w:jc w:val="center"/>
                              <w:rPr>
                                <w:rFonts w:ascii="Verdana" w:hAnsi="Verdana" w:cs="Verdana"/>
                                <w:i/>
                                <w:iCs/>
                                <w:sz w:val="20"/>
                                <w:szCs w:val="20"/>
                              </w:rPr>
                            </w:pPr>
                          </w:p>
                          <w:p w14:paraId="547620AF" w14:textId="77777777" w:rsidR="00AC3BC8" w:rsidRDefault="00AC3BC8">
                            <w:pPr>
                              <w:jc w:val="center"/>
                              <w:rPr>
                                <w:rFonts w:ascii="Verdana" w:hAnsi="Verdana" w:cs="Verdana"/>
                                <w:i/>
                                <w:iCs/>
                                <w:sz w:val="20"/>
                                <w:szCs w:val="20"/>
                              </w:rPr>
                            </w:pPr>
                          </w:p>
                          <w:p w14:paraId="52D0C1A6" w14:textId="77777777" w:rsidR="00AC3BC8" w:rsidRDefault="00AC3BC8">
                            <w:pPr>
                              <w:jc w:val="center"/>
                              <w:rPr>
                                <w:rFonts w:ascii="Verdana" w:hAnsi="Verdana" w:cs="Verdana"/>
                                <w:i/>
                                <w:iCs/>
                                <w:sz w:val="20"/>
                                <w:szCs w:val="20"/>
                              </w:rPr>
                            </w:pPr>
                          </w:p>
                          <w:p w14:paraId="2DA1E29C" w14:textId="77777777" w:rsidR="00AC3BC8" w:rsidRDefault="00AC3BC8">
                            <w:pPr>
                              <w:jc w:val="center"/>
                              <w:rPr>
                                <w:rFonts w:ascii="Verdana" w:hAnsi="Verdana" w:cs="Verdana"/>
                                <w:i/>
                                <w:iCs/>
                                <w:sz w:val="20"/>
                                <w:szCs w:val="20"/>
                              </w:rPr>
                            </w:pPr>
                          </w:p>
                          <w:p w14:paraId="367F4454" w14:textId="77777777" w:rsidR="00AC3BC8" w:rsidRDefault="00AC3BC8">
                            <w:pPr>
                              <w:jc w:val="center"/>
                              <w:rPr>
                                <w:rFonts w:ascii="Verdana" w:hAnsi="Verdana" w:cs="Verdana"/>
                                <w:i/>
                                <w:iCs/>
                                <w:sz w:val="20"/>
                                <w:szCs w:val="20"/>
                              </w:rPr>
                            </w:pPr>
                          </w:p>
                          <w:p w14:paraId="4B6D1332" w14:textId="77777777" w:rsidR="00AC3BC8" w:rsidRDefault="00AC3BC8">
                            <w:pPr>
                              <w:jc w:val="center"/>
                              <w:rPr>
                                <w:rFonts w:ascii="Verdana" w:hAnsi="Verdana" w:cs="Verdana"/>
                                <w:i/>
                                <w:iCs/>
                                <w:sz w:val="20"/>
                                <w:szCs w:val="20"/>
                              </w:rPr>
                            </w:pPr>
                          </w:p>
                          <w:p w14:paraId="32864659" w14:textId="77777777" w:rsidR="00AC3BC8" w:rsidRDefault="00AC3BC8">
                            <w:pPr>
                              <w:jc w:val="center"/>
                              <w:rPr>
                                <w:rFonts w:ascii="Verdana" w:hAnsi="Verdana" w:cs="Verdana"/>
                                <w:i/>
                                <w:iCs/>
                                <w:sz w:val="20"/>
                                <w:szCs w:val="20"/>
                              </w:rPr>
                            </w:pPr>
                          </w:p>
                          <w:p w14:paraId="64458E5C" w14:textId="77777777" w:rsidR="00AC3BC8" w:rsidRDefault="00AC3BC8">
                            <w:pPr>
                              <w:jc w:val="center"/>
                              <w:rPr>
                                <w:rFonts w:ascii="Verdana" w:hAnsi="Verdana" w:cs="Verdana"/>
                                <w:i/>
                                <w:iCs/>
                                <w:sz w:val="20"/>
                                <w:szCs w:val="20"/>
                              </w:rPr>
                            </w:pPr>
                          </w:p>
                          <w:p w14:paraId="5B734AF1" w14:textId="77777777" w:rsidR="00AC3BC8" w:rsidRDefault="00AC3BC8">
                            <w:pPr>
                              <w:jc w:val="center"/>
                              <w:rPr>
                                <w:rFonts w:ascii="Verdana" w:hAnsi="Verdana" w:cs="Verdana"/>
                                <w:i/>
                                <w:iCs/>
                                <w:sz w:val="20"/>
                                <w:szCs w:val="20"/>
                              </w:rPr>
                            </w:pPr>
                          </w:p>
                          <w:p w14:paraId="710EF27D" w14:textId="77777777" w:rsidR="00AC3BC8" w:rsidRDefault="00AC3BC8">
                            <w:pPr>
                              <w:jc w:val="center"/>
                              <w:rPr>
                                <w:rFonts w:ascii="Verdana" w:hAnsi="Verdana" w:cs="Verdana"/>
                                <w:i/>
                                <w:iCs/>
                                <w:sz w:val="20"/>
                                <w:szCs w:val="20"/>
                              </w:rPr>
                            </w:pPr>
                          </w:p>
                          <w:p w14:paraId="657997AD" w14:textId="77777777" w:rsidR="00AC3BC8" w:rsidRDefault="00AC3BC8">
                            <w:pPr>
                              <w:jc w:val="center"/>
                              <w:rPr>
                                <w:rFonts w:ascii="Verdana" w:hAnsi="Verdana" w:cs="Verdana"/>
                                <w:i/>
                                <w:iCs/>
                                <w:sz w:val="20"/>
                                <w:szCs w:val="20"/>
                              </w:rPr>
                            </w:pPr>
                          </w:p>
                          <w:p w14:paraId="04BCA1D7" w14:textId="77777777" w:rsidR="00AC3BC8" w:rsidRDefault="00AC3BC8">
                            <w:pPr>
                              <w:jc w:val="center"/>
                              <w:rPr>
                                <w:rFonts w:ascii="Verdana" w:hAnsi="Verdana" w:cs="Verdana"/>
                                <w:i/>
                                <w:iCs/>
                                <w:sz w:val="20"/>
                                <w:szCs w:val="20"/>
                              </w:rPr>
                            </w:pPr>
                          </w:p>
                          <w:p w14:paraId="53996E5A" w14:textId="77777777" w:rsidR="00AC3BC8" w:rsidRDefault="00AC3BC8">
                            <w:pPr>
                              <w:jc w:val="center"/>
                              <w:rPr>
                                <w:rFonts w:ascii="Verdana" w:hAnsi="Verdana" w:cs="Verdana"/>
                                <w:i/>
                                <w:iCs/>
                                <w:sz w:val="20"/>
                                <w:szCs w:val="20"/>
                              </w:rPr>
                            </w:pPr>
                          </w:p>
                          <w:p w14:paraId="402B43D8" w14:textId="77777777" w:rsidR="00AC3BC8" w:rsidRDefault="00AC3BC8">
                            <w:pPr>
                              <w:jc w:val="center"/>
                              <w:rPr>
                                <w:rFonts w:ascii="Verdana" w:hAnsi="Verdana" w:cs="Verdana"/>
                                <w:i/>
                                <w:iCs/>
                                <w:sz w:val="20"/>
                                <w:szCs w:val="20"/>
                              </w:rPr>
                            </w:pPr>
                          </w:p>
                          <w:p w14:paraId="56D68471" w14:textId="77777777" w:rsidR="00AC3BC8" w:rsidRDefault="00AC3BC8">
                            <w:pPr>
                              <w:jc w:val="center"/>
                              <w:rPr>
                                <w:rFonts w:ascii="Verdana" w:hAnsi="Verdana" w:cs="Verdana"/>
                                <w:i/>
                                <w:iCs/>
                                <w:sz w:val="20"/>
                                <w:szCs w:val="20"/>
                              </w:rPr>
                            </w:pPr>
                          </w:p>
                          <w:p w14:paraId="7EA3CE1F" w14:textId="77777777" w:rsidR="00AC3BC8" w:rsidRDefault="00AC3BC8">
                            <w:pPr>
                              <w:jc w:val="center"/>
                              <w:rPr>
                                <w:rFonts w:ascii="Verdana" w:hAnsi="Verdana" w:cs="Verdana"/>
                                <w:i/>
                                <w:iCs/>
                                <w:sz w:val="20"/>
                                <w:szCs w:val="20"/>
                              </w:rPr>
                            </w:pPr>
                          </w:p>
                          <w:p w14:paraId="6D276AC1" w14:textId="77777777" w:rsidR="00AC3BC8" w:rsidRDefault="00AC3BC8">
                            <w:pPr>
                              <w:jc w:val="center"/>
                              <w:rPr>
                                <w:rFonts w:ascii="Verdana" w:hAnsi="Verdana" w:cs="Verdana"/>
                                <w:i/>
                                <w:iCs/>
                                <w:sz w:val="20"/>
                                <w:szCs w:val="20"/>
                              </w:rPr>
                            </w:pPr>
                          </w:p>
                          <w:p w14:paraId="1C3752BF" w14:textId="77777777" w:rsidR="00AC3BC8" w:rsidRDefault="00AC3BC8">
                            <w:pPr>
                              <w:jc w:val="center"/>
                              <w:rPr>
                                <w:rFonts w:ascii="Verdana" w:hAnsi="Verdana" w:cs="Verdana"/>
                                <w:i/>
                                <w:iCs/>
                                <w:sz w:val="20"/>
                                <w:szCs w:val="20"/>
                              </w:rPr>
                            </w:pPr>
                          </w:p>
                          <w:p w14:paraId="116E1AC5" w14:textId="77777777" w:rsidR="00AC3BC8" w:rsidRDefault="00AC3BC8">
                            <w:pPr>
                              <w:jc w:val="center"/>
                              <w:rPr>
                                <w:rFonts w:ascii="Verdana" w:hAnsi="Verdana" w:cs="Verdana"/>
                                <w:i/>
                                <w:iCs/>
                                <w:sz w:val="20"/>
                                <w:szCs w:val="20"/>
                              </w:rPr>
                            </w:pPr>
                          </w:p>
                          <w:p w14:paraId="48059F94" w14:textId="77777777" w:rsidR="00AC3BC8" w:rsidRDefault="00AC3BC8">
                            <w:pPr>
                              <w:jc w:val="center"/>
                              <w:rPr>
                                <w:rFonts w:ascii="Verdana" w:hAnsi="Verdana" w:cs="Verdana"/>
                                <w:i/>
                                <w:iCs/>
                                <w:sz w:val="20"/>
                                <w:szCs w:val="20"/>
                              </w:rPr>
                            </w:pPr>
                          </w:p>
                          <w:p w14:paraId="1AC7CA75" w14:textId="77777777" w:rsidR="00AC3BC8" w:rsidRDefault="00AC3BC8">
                            <w:pPr>
                              <w:jc w:val="center"/>
                              <w:rPr>
                                <w:rFonts w:ascii="Verdana" w:hAnsi="Verdana" w:cs="Verdana"/>
                                <w:i/>
                                <w:iCs/>
                                <w:sz w:val="20"/>
                                <w:szCs w:val="20"/>
                              </w:rPr>
                            </w:pPr>
                          </w:p>
                          <w:p w14:paraId="7DAEAE3C" w14:textId="77777777" w:rsidR="00AC3BC8" w:rsidRDefault="00AC3BC8">
                            <w:pPr>
                              <w:jc w:val="center"/>
                              <w:rPr>
                                <w:rFonts w:ascii="Verdana" w:hAnsi="Verdana" w:cs="Verdana"/>
                                <w:i/>
                                <w:iCs/>
                                <w:sz w:val="20"/>
                                <w:szCs w:val="20"/>
                              </w:rPr>
                            </w:pPr>
                          </w:p>
                          <w:p w14:paraId="315F3BCB" w14:textId="77777777" w:rsidR="00AC3BC8" w:rsidRDefault="00AC3BC8">
                            <w:pPr>
                              <w:jc w:val="center"/>
                              <w:rPr>
                                <w:rFonts w:ascii="Verdana" w:hAnsi="Verdana" w:cs="Verdana"/>
                                <w:i/>
                                <w:iCs/>
                                <w:sz w:val="20"/>
                                <w:szCs w:val="20"/>
                              </w:rPr>
                            </w:pPr>
                          </w:p>
                          <w:p w14:paraId="2D85A84C" w14:textId="77777777" w:rsidR="00AC3BC8" w:rsidRDefault="00AC3BC8">
                            <w:pPr>
                              <w:jc w:val="center"/>
                              <w:rPr>
                                <w:rFonts w:ascii="Verdana" w:hAnsi="Verdana" w:cs="Verdana"/>
                                <w:i/>
                                <w:iCs/>
                                <w:sz w:val="20"/>
                                <w:szCs w:val="20"/>
                              </w:rPr>
                            </w:pPr>
                          </w:p>
                          <w:p w14:paraId="7B96455F" w14:textId="77777777" w:rsidR="00AC3BC8" w:rsidRDefault="00AC3BC8">
                            <w:pPr>
                              <w:jc w:val="center"/>
                              <w:rPr>
                                <w:rFonts w:ascii="Verdana" w:hAnsi="Verdana" w:cs="Verdana"/>
                                <w:i/>
                                <w:iCs/>
                                <w:sz w:val="20"/>
                                <w:szCs w:val="20"/>
                              </w:rPr>
                            </w:pPr>
                          </w:p>
                          <w:p w14:paraId="4EF03E94" w14:textId="77777777" w:rsidR="00AC3BC8" w:rsidRDefault="00AC3BC8">
                            <w:pPr>
                              <w:jc w:val="center"/>
                              <w:rPr>
                                <w:rFonts w:ascii="Verdana" w:hAnsi="Verdana" w:cs="Verdana"/>
                                <w:i/>
                                <w:iCs/>
                                <w:sz w:val="20"/>
                                <w:szCs w:val="20"/>
                              </w:rPr>
                            </w:pPr>
                          </w:p>
                          <w:p w14:paraId="719D9159" w14:textId="77777777" w:rsidR="00AC3BC8" w:rsidRDefault="00AC3BC8">
                            <w:pPr>
                              <w:jc w:val="center"/>
                              <w:rPr>
                                <w:rFonts w:ascii="Verdana" w:hAnsi="Verdana" w:cs="Verdana"/>
                                <w:i/>
                                <w:iCs/>
                                <w:sz w:val="20"/>
                                <w:szCs w:val="20"/>
                              </w:rPr>
                            </w:pPr>
                          </w:p>
                          <w:p w14:paraId="44DDFE84" w14:textId="77777777" w:rsidR="00AC3BC8" w:rsidRDefault="00AC3BC8">
                            <w:pPr>
                              <w:jc w:val="center"/>
                              <w:rPr>
                                <w:rFonts w:ascii="Verdana" w:hAnsi="Verdana" w:cs="Verdana"/>
                                <w:i/>
                                <w:iCs/>
                                <w:sz w:val="20"/>
                                <w:szCs w:val="20"/>
                              </w:rPr>
                            </w:pPr>
                          </w:p>
                          <w:p w14:paraId="1379D91C" w14:textId="77777777" w:rsidR="00AC3BC8" w:rsidRDefault="00AC3BC8">
                            <w:pPr>
                              <w:jc w:val="center"/>
                              <w:rPr>
                                <w:rFonts w:ascii="Verdana" w:hAnsi="Verdana" w:cs="Verdana"/>
                                <w:i/>
                                <w:iCs/>
                                <w:sz w:val="20"/>
                                <w:szCs w:val="20"/>
                              </w:rPr>
                            </w:pPr>
                          </w:p>
                          <w:p w14:paraId="448AC1C4" w14:textId="77777777" w:rsidR="00AC3BC8" w:rsidRDefault="00AC3BC8">
                            <w:pPr>
                              <w:jc w:val="center"/>
                              <w:rPr>
                                <w:rFonts w:ascii="Verdana" w:hAnsi="Verdana" w:cs="Verdana"/>
                                <w:i/>
                                <w:iCs/>
                                <w:sz w:val="20"/>
                                <w:szCs w:val="20"/>
                              </w:rPr>
                            </w:pPr>
                          </w:p>
                          <w:p w14:paraId="1A3857B1" w14:textId="77777777" w:rsidR="00AC3BC8" w:rsidRDefault="00AC3BC8">
                            <w:pPr>
                              <w:jc w:val="center"/>
                              <w:rPr>
                                <w:rFonts w:ascii="Verdana" w:hAnsi="Verdana" w:cs="Verdana"/>
                                <w:i/>
                                <w:iCs/>
                                <w:sz w:val="20"/>
                                <w:szCs w:val="20"/>
                              </w:rPr>
                            </w:pPr>
                          </w:p>
                          <w:p w14:paraId="7E88F2D2" w14:textId="77777777" w:rsidR="00AC3BC8" w:rsidRDefault="00AC3BC8">
                            <w:pPr>
                              <w:jc w:val="center"/>
                              <w:rPr>
                                <w:rFonts w:ascii="Verdana" w:hAnsi="Verdana" w:cs="Verdana"/>
                                <w:i/>
                                <w:iCs/>
                                <w:sz w:val="20"/>
                                <w:szCs w:val="20"/>
                              </w:rPr>
                            </w:pPr>
                          </w:p>
                          <w:p w14:paraId="66D8541A" w14:textId="77777777" w:rsidR="00AC3BC8" w:rsidRDefault="00AC3BC8">
                            <w:pPr>
                              <w:jc w:val="center"/>
                              <w:rPr>
                                <w:rFonts w:ascii="Verdana" w:hAnsi="Verdana" w:cs="Verdana"/>
                                <w:i/>
                                <w:iCs/>
                                <w:sz w:val="20"/>
                                <w:szCs w:val="20"/>
                              </w:rPr>
                            </w:pPr>
                          </w:p>
                          <w:p w14:paraId="141F665B" w14:textId="77777777" w:rsidR="00AC3BC8" w:rsidRDefault="00AC3BC8">
                            <w:pPr>
                              <w:jc w:val="center"/>
                              <w:rPr>
                                <w:rFonts w:ascii="Verdana" w:hAnsi="Verdana" w:cs="Verdana"/>
                                <w:i/>
                                <w:iCs/>
                                <w:sz w:val="20"/>
                                <w:szCs w:val="20"/>
                              </w:rPr>
                            </w:pPr>
                          </w:p>
                          <w:p w14:paraId="13A65CAB" w14:textId="77777777" w:rsidR="00AC3BC8" w:rsidRDefault="00AC3BC8">
                            <w:pPr>
                              <w:jc w:val="center"/>
                              <w:rPr>
                                <w:rFonts w:ascii="Verdana" w:hAnsi="Verdana" w:cs="Verdana"/>
                                <w:i/>
                                <w:iCs/>
                                <w:sz w:val="20"/>
                                <w:szCs w:val="20"/>
                              </w:rPr>
                            </w:pPr>
                          </w:p>
                          <w:p w14:paraId="703DDB05" w14:textId="77777777" w:rsidR="00AC3BC8" w:rsidRDefault="00AC3BC8">
                            <w:pPr>
                              <w:jc w:val="center"/>
                              <w:rPr>
                                <w:rFonts w:ascii="Verdana" w:hAnsi="Verdana" w:cs="Verdana"/>
                                <w:i/>
                                <w:iCs/>
                                <w:sz w:val="20"/>
                                <w:szCs w:val="20"/>
                              </w:rPr>
                            </w:pPr>
                          </w:p>
                          <w:p w14:paraId="100832ED" w14:textId="77777777" w:rsidR="00AC3BC8" w:rsidRDefault="00AC3BC8">
                            <w:pPr>
                              <w:jc w:val="center"/>
                              <w:rPr>
                                <w:rFonts w:ascii="Verdana" w:hAnsi="Verdana" w:cs="Verdana"/>
                                <w:i/>
                                <w:iCs/>
                                <w:sz w:val="20"/>
                                <w:szCs w:val="20"/>
                              </w:rPr>
                            </w:pPr>
                          </w:p>
                          <w:p w14:paraId="259654FD" w14:textId="77777777" w:rsidR="00AC3BC8" w:rsidRDefault="00AC3BC8">
                            <w:pPr>
                              <w:jc w:val="center"/>
                              <w:rPr>
                                <w:rFonts w:ascii="Verdana" w:hAnsi="Verdana" w:cs="Verdana"/>
                                <w:i/>
                                <w:iCs/>
                                <w:sz w:val="20"/>
                                <w:szCs w:val="20"/>
                              </w:rPr>
                            </w:pPr>
                          </w:p>
                          <w:p w14:paraId="13472BCE" w14:textId="77777777" w:rsidR="00AC3BC8" w:rsidRDefault="00AC3BC8">
                            <w:pPr>
                              <w:jc w:val="center"/>
                              <w:rPr>
                                <w:rFonts w:ascii="Verdana" w:hAnsi="Verdana" w:cs="Verdana"/>
                                <w:i/>
                                <w:iCs/>
                                <w:sz w:val="20"/>
                                <w:szCs w:val="20"/>
                              </w:rPr>
                            </w:pPr>
                          </w:p>
                          <w:p w14:paraId="2C6832A9" w14:textId="77777777" w:rsidR="00AC3BC8" w:rsidRDefault="00AC3BC8">
                            <w:pPr>
                              <w:jc w:val="center"/>
                              <w:rPr>
                                <w:rFonts w:ascii="Verdana" w:hAnsi="Verdana" w:cs="Verdana"/>
                                <w:i/>
                                <w:iCs/>
                                <w:sz w:val="20"/>
                                <w:szCs w:val="20"/>
                              </w:rPr>
                            </w:pPr>
                          </w:p>
                          <w:p w14:paraId="346C5968" w14:textId="77777777" w:rsidR="00AC3BC8" w:rsidRDefault="00AC3BC8">
                            <w:pPr>
                              <w:jc w:val="center"/>
                              <w:rPr>
                                <w:rFonts w:ascii="Verdana" w:hAnsi="Verdana" w:cs="Verdana"/>
                                <w:i/>
                                <w:iCs/>
                                <w:sz w:val="20"/>
                                <w:szCs w:val="20"/>
                              </w:rPr>
                            </w:pPr>
                          </w:p>
                          <w:p w14:paraId="3BAEC6B8" w14:textId="77777777" w:rsidR="00AC3BC8" w:rsidRDefault="00AC3BC8">
                            <w:pPr>
                              <w:jc w:val="center"/>
                              <w:rPr>
                                <w:rFonts w:ascii="Verdana" w:hAnsi="Verdana" w:cs="Verdana"/>
                                <w:i/>
                                <w:iCs/>
                                <w:sz w:val="20"/>
                                <w:szCs w:val="20"/>
                              </w:rPr>
                            </w:pPr>
                          </w:p>
                          <w:p w14:paraId="3B0A55D0" w14:textId="77777777" w:rsidR="00AC3BC8" w:rsidRDefault="00AC3BC8">
                            <w:pPr>
                              <w:jc w:val="center"/>
                              <w:rPr>
                                <w:rFonts w:ascii="Verdana" w:hAnsi="Verdana" w:cs="Verdana"/>
                                <w:i/>
                                <w:iCs/>
                                <w:sz w:val="20"/>
                                <w:szCs w:val="20"/>
                              </w:rPr>
                            </w:pPr>
                          </w:p>
                          <w:p w14:paraId="168AE5A8" w14:textId="77777777" w:rsidR="00AC3BC8" w:rsidRDefault="00AC3BC8">
                            <w:pPr>
                              <w:jc w:val="center"/>
                              <w:rPr>
                                <w:rFonts w:ascii="Verdana" w:hAnsi="Verdana" w:cs="Verdana"/>
                                <w:i/>
                                <w:iCs/>
                                <w:sz w:val="20"/>
                                <w:szCs w:val="20"/>
                              </w:rPr>
                            </w:pPr>
                          </w:p>
                          <w:p w14:paraId="69991061" w14:textId="77777777" w:rsidR="00AC3BC8" w:rsidRDefault="00AC3BC8">
                            <w:pPr>
                              <w:jc w:val="center"/>
                              <w:rPr>
                                <w:rFonts w:ascii="Verdana" w:hAnsi="Verdana" w:cs="Verdana"/>
                                <w:i/>
                                <w:iCs/>
                                <w:sz w:val="20"/>
                                <w:szCs w:val="20"/>
                              </w:rPr>
                            </w:pPr>
                          </w:p>
                          <w:p w14:paraId="30165BD7" w14:textId="77777777" w:rsidR="00AC3BC8" w:rsidRDefault="00AC3BC8">
                            <w:pPr>
                              <w:jc w:val="center"/>
                              <w:rPr>
                                <w:rFonts w:ascii="Verdana" w:hAnsi="Verdana" w:cs="Verdana"/>
                                <w:i/>
                                <w:iCs/>
                                <w:sz w:val="20"/>
                                <w:szCs w:val="20"/>
                              </w:rPr>
                            </w:pPr>
                          </w:p>
                          <w:p w14:paraId="64CE1195" w14:textId="77777777" w:rsidR="00AC3BC8" w:rsidRDefault="00AC3BC8">
                            <w:pPr>
                              <w:jc w:val="center"/>
                              <w:rPr>
                                <w:rFonts w:ascii="Verdana" w:hAnsi="Verdana" w:cs="Verdana"/>
                                <w:i/>
                                <w:iCs/>
                                <w:sz w:val="20"/>
                                <w:szCs w:val="20"/>
                              </w:rPr>
                            </w:pPr>
                          </w:p>
                          <w:p w14:paraId="50857019" w14:textId="77777777" w:rsidR="00AC3BC8" w:rsidRDefault="00AC3BC8">
                            <w:pPr>
                              <w:jc w:val="center"/>
                              <w:rPr>
                                <w:rFonts w:ascii="Verdana" w:hAnsi="Verdana" w:cs="Verdana"/>
                                <w:i/>
                                <w:iCs/>
                                <w:sz w:val="20"/>
                                <w:szCs w:val="20"/>
                              </w:rPr>
                            </w:pPr>
                          </w:p>
                          <w:p w14:paraId="2A2A494C" w14:textId="77777777" w:rsidR="00AC3BC8" w:rsidRDefault="00AC3BC8">
                            <w:pPr>
                              <w:jc w:val="center"/>
                              <w:rPr>
                                <w:rFonts w:ascii="Verdana" w:hAnsi="Verdana" w:cs="Verdana"/>
                                <w:i/>
                                <w:iCs/>
                                <w:sz w:val="20"/>
                                <w:szCs w:val="20"/>
                              </w:rPr>
                            </w:pPr>
                          </w:p>
                          <w:p w14:paraId="334AB6C3" w14:textId="77777777" w:rsidR="00AC3BC8" w:rsidRDefault="00AC3BC8">
                            <w:pPr>
                              <w:jc w:val="center"/>
                              <w:rPr>
                                <w:rFonts w:ascii="Verdana" w:hAnsi="Verdana" w:cs="Verdana"/>
                                <w:i/>
                                <w:iCs/>
                                <w:sz w:val="20"/>
                                <w:szCs w:val="20"/>
                              </w:rPr>
                            </w:pPr>
                          </w:p>
                          <w:p w14:paraId="54521BA0" w14:textId="77777777" w:rsidR="00AC3BC8" w:rsidRDefault="00AC3BC8">
                            <w:pPr>
                              <w:jc w:val="center"/>
                              <w:rPr>
                                <w:rFonts w:ascii="Verdana" w:hAnsi="Verdana" w:cs="Verdana"/>
                                <w:i/>
                                <w:iCs/>
                                <w:sz w:val="20"/>
                                <w:szCs w:val="20"/>
                              </w:rPr>
                            </w:pPr>
                          </w:p>
                          <w:p w14:paraId="6CFA9939" w14:textId="77777777" w:rsidR="00AC3BC8" w:rsidRDefault="00AC3BC8">
                            <w:pPr>
                              <w:jc w:val="center"/>
                              <w:rPr>
                                <w:rFonts w:ascii="Verdana" w:hAnsi="Verdana" w:cs="Verdana"/>
                                <w:i/>
                                <w:iCs/>
                                <w:sz w:val="20"/>
                                <w:szCs w:val="20"/>
                              </w:rPr>
                            </w:pPr>
                          </w:p>
                          <w:p w14:paraId="64D50036" w14:textId="77777777" w:rsidR="00AC3BC8" w:rsidRDefault="00AC3BC8">
                            <w:pPr>
                              <w:jc w:val="center"/>
                              <w:rPr>
                                <w:rFonts w:ascii="Verdana" w:hAnsi="Verdana" w:cs="Verdana"/>
                                <w:i/>
                                <w:iCs/>
                                <w:sz w:val="20"/>
                                <w:szCs w:val="20"/>
                              </w:rPr>
                            </w:pPr>
                          </w:p>
                          <w:p w14:paraId="5A761605" w14:textId="77777777" w:rsidR="00AC3BC8" w:rsidRDefault="00AC3BC8">
                            <w:pPr>
                              <w:jc w:val="center"/>
                              <w:rPr>
                                <w:rFonts w:ascii="Verdana" w:hAnsi="Verdana" w:cs="Verdana"/>
                                <w:i/>
                                <w:iCs/>
                                <w:sz w:val="20"/>
                                <w:szCs w:val="20"/>
                              </w:rPr>
                            </w:pPr>
                          </w:p>
                          <w:p w14:paraId="7F37A810" w14:textId="77777777" w:rsidR="00AC3BC8" w:rsidRDefault="00AC3BC8">
                            <w:pPr>
                              <w:jc w:val="center"/>
                              <w:rPr>
                                <w:rFonts w:ascii="Verdana" w:hAnsi="Verdana" w:cs="Verdana"/>
                                <w:i/>
                                <w:iCs/>
                                <w:sz w:val="20"/>
                                <w:szCs w:val="20"/>
                              </w:rPr>
                            </w:pPr>
                          </w:p>
                          <w:p w14:paraId="15375D62" w14:textId="77777777" w:rsidR="00AC3BC8" w:rsidRDefault="00AC3BC8">
                            <w:pPr>
                              <w:jc w:val="center"/>
                              <w:rPr>
                                <w:rFonts w:ascii="Verdana" w:hAnsi="Verdana" w:cs="Verdana"/>
                                <w:i/>
                                <w:iCs/>
                                <w:sz w:val="20"/>
                                <w:szCs w:val="20"/>
                              </w:rPr>
                            </w:pPr>
                          </w:p>
                          <w:p w14:paraId="08063DEA" w14:textId="77777777" w:rsidR="00AC3BC8" w:rsidRDefault="00AC3BC8">
                            <w:pPr>
                              <w:jc w:val="center"/>
                              <w:rPr>
                                <w:rFonts w:ascii="Verdana" w:hAnsi="Verdana" w:cs="Verdana"/>
                                <w:i/>
                                <w:iCs/>
                                <w:sz w:val="20"/>
                                <w:szCs w:val="20"/>
                              </w:rPr>
                            </w:pPr>
                          </w:p>
                          <w:p w14:paraId="7281EE28" w14:textId="77777777" w:rsidR="00AC3BC8" w:rsidRDefault="00AC3BC8">
                            <w:pPr>
                              <w:jc w:val="center"/>
                              <w:rPr>
                                <w:rFonts w:ascii="Verdana" w:hAnsi="Verdana" w:cs="Verdana"/>
                                <w:i/>
                                <w:iCs/>
                                <w:sz w:val="20"/>
                                <w:szCs w:val="20"/>
                              </w:rPr>
                            </w:pPr>
                          </w:p>
                          <w:p w14:paraId="7D9A5E8D" w14:textId="77777777" w:rsidR="00AC3BC8" w:rsidRDefault="00AC3BC8">
                            <w:pPr>
                              <w:jc w:val="center"/>
                              <w:rPr>
                                <w:rFonts w:ascii="Verdana" w:hAnsi="Verdana" w:cs="Verdana"/>
                                <w:i/>
                                <w:iCs/>
                                <w:sz w:val="20"/>
                                <w:szCs w:val="20"/>
                              </w:rPr>
                            </w:pPr>
                          </w:p>
                          <w:p w14:paraId="262A4853" w14:textId="77777777" w:rsidR="00AC3BC8" w:rsidRDefault="00AC3BC8">
                            <w:pPr>
                              <w:jc w:val="center"/>
                              <w:rPr>
                                <w:rFonts w:ascii="Verdana" w:hAnsi="Verdana" w:cs="Verdana"/>
                                <w:i/>
                                <w:iCs/>
                                <w:sz w:val="20"/>
                                <w:szCs w:val="20"/>
                              </w:rPr>
                            </w:pPr>
                          </w:p>
                          <w:p w14:paraId="3F2570CB" w14:textId="77777777" w:rsidR="00AC3BC8" w:rsidRDefault="00AC3BC8">
                            <w:pPr>
                              <w:jc w:val="center"/>
                            </w:pPr>
                          </w:p>
                        </w:tc>
                      </w:tr>
                    </w:tbl>
                    <w:p w14:paraId="2D7EF50E" w14:textId="77777777" w:rsidR="00AC3BC8" w:rsidRDefault="00AC3BC8"/>
                  </w:txbxContent>
                </v:textbox>
                <w10:wrap type="square" side="largest" anchorx="margin"/>
              </v:shape>
            </w:pict>
          </mc:Fallback>
        </mc:AlternateContent>
      </w:r>
    </w:p>
    <w:p w14:paraId="78FB6A2E" w14:textId="77777777" w:rsidR="00AC3BC8" w:rsidRDefault="00AC3BC8">
      <w:pPr>
        <w:rPr>
          <w:rFonts w:ascii="Arial" w:hAnsi="Arial" w:cs="Arial"/>
        </w:rPr>
      </w:pPr>
    </w:p>
    <w:p w14:paraId="60255D8C" w14:textId="77777777" w:rsidR="00AC3BC8" w:rsidRDefault="00AC3BC8">
      <w:pPr>
        <w:rPr>
          <w:rFonts w:ascii="Arial" w:hAnsi="Arial" w:cs="Arial"/>
        </w:rPr>
      </w:pPr>
    </w:p>
    <w:p w14:paraId="1482A100" w14:textId="77777777" w:rsidR="00AC3BC8" w:rsidRDefault="00AC3BC8">
      <w:pPr>
        <w:rPr>
          <w:rFonts w:ascii="Arial" w:hAnsi="Arial" w:cs="Arial"/>
        </w:rPr>
      </w:pPr>
    </w:p>
    <w:p w14:paraId="72672802" w14:textId="77777777" w:rsidR="00AC3BC8" w:rsidRDefault="00AC3BC8">
      <w:pPr>
        <w:pStyle w:val="Smlouva4"/>
        <w:keepNext w:val="0"/>
        <w:pageBreakBefore/>
        <w:numPr>
          <w:ilvl w:val="0"/>
          <w:numId w:val="0"/>
        </w:numPr>
        <w:rPr>
          <w:rFonts w:ascii="Arial" w:hAnsi="Arial" w:cs="Arial"/>
          <w:b/>
          <w:bCs/>
          <w:sz w:val="24"/>
          <w:szCs w:val="24"/>
        </w:rPr>
      </w:pPr>
      <w:r>
        <w:rPr>
          <w:rFonts w:ascii="Arial" w:hAnsi="Arial" w:cs="Arial"/>
          <w:b/>
          <w:bCs/>
          <w:sz w:val="24"/>
          <w:szCs w:val="24"/>
        </w:rPr>
        <w:lastRenderedPageBreak/>
        <w:t>Příloha č. 1</w:t>
      </w:r>
    </w:p>
    <w:p w14:paraId="7A76B89A" w14:textId="77777777" w:rsidR="00AC3BC8" w:rsidRDefault="00AC3BC8">
      <w:pPr>
        <w:pStyle w:val="Smluvnstrana"/>
        <w:spacing w:before="120" w:line="240" w:lineRule="auto"/>
        <w:rPr>
          <w:rFonts w:ascii="Arial" w:hAnsi="Arial" w:cs="Arial"/>
          <w:sz w:val="20"/>
          <w:szCs w:val="20"/>
        </w:rPr>
      </w:pPr>
      <w:r>
        <w:rPr>
          <w:rFonts w:ascii="Arial" w:hAnsi="Arial" w:cs="Arial"/>
          <w:sz w:val="20"/>
          <w:szCs w:val="20"/>
        </w:rPr>
        <w:t>Technická specifikace</w:t>
      </w:r>
    </w:p>
    <w:p w14:paraId="3794F118" w14:textId="77777777" w:rsidR="00AC3BC8" w:rsidRDefault="00AC3BC8">
      <w:pPr>
        <w:pStyle w:val="Smluvnstrana"/>
        <w:spacing w:line="240" w:lineRule="auto"/>
        <w:rPr>
          <w:rFonts w:ascii="Arial" w:hAnsi="Arial" w:cs="Arial"/>
          <w:sz w:val="20"/>
          <w:szCs w:val="20"/>
        </w:rPr>
      </w:pPr>
    </w:p>
    <w:p w14:paraId="67F1F704" w14:textId="77777777" w:rsidR="00AC3BC8" w:rsidRDefault="00AC3BC8">
      <w:pPr>
        <w:jc w:val="center"/>
        <w:rPr>
          <w:rFonts w:ascii="Arial" w:hAnsi="Arial" w:cs="Arial"/>
          <w:sz w:val="20"/>
          <w:szCs w:val="20"/>
        </w:rPr>
      </w:pPr>
      <w:r>
        <w:rPr>
          <w:rFonts w:ascii="Arial" w:hAnsi="Arial" w:cs="Arial"/>
          <w:sz w:val="20"/>
          <w:szCs w:val="20"/>
        </w:rPr>
        <w:t xml:space="preserve">dle odstavce 3. 3. </w:t>
      </w:r>
      <w:r w:rsidR="0097452A">
        <w:rPr>
          <w:rFonts w:ascii="Arial" w:hAnsi="Arial" w:cs="Arial"/>
          <w:sz w:val="20"/>
          <w:szCs w:val="20"/>
        </w:rPr>
        <w:t>kupní smlouvy ze dne ______ 2018</w:t>
      </w:r>
    </w:p>
    <w:p w14:paraId="489E315D" w14:textId="77777777" w:rsidR="00AC3BC8" w:rsidRDefault="00AC3BC8">
      <w:pPr>
        <w:rPr>
          <w:rFonts w:ascii="Arial" w:hAnsi="Arial" w:cs="Arial"/>
          <w:sz w:val="20"/>
          <w:szCs w:val="20"/>
        </w:rPr>
      </w:pPr>
    </w:p>
    <w:p w14:paraId="77D89F9D" w14:textId="77777777" w:rsidR="00AC3BC8" w:rsidRDefault="00AC3BC8">
      <w:pPr>
        <w:rPr>
          <w:rFonts w:ascii="Arial" w:hAnsi="Arial" w:cs="Arial"/>
          <w:sz w:val="20"/>
          <w:szCs w:val="20"/>
        </w:rPr>
      </w:pPr>
    </w:p>
    <w:p w14:paraId="4C703A47" w14:textId="77777777" w:rsidR="00AC3BC8" w:rsidRDefault="00AC3BC8">
      <w:pPr>
        <w:rPr>
          <w:rFonts w:ascii="Arial" w:hAnsi="Arial" w:cs="Arial"/>
          <w:sz w:val="20"/>
          <w:szCs w:val="20"/>
        </w:rPr>
      </w:pPr>
    </w:p>
    <w:p w14:paraId="08789388" w14:textId="77777777" w:rsidR="00AC3BC8" w:rsidRDefault="00AC3BC8">
      <w:pPr>
        <w:rPr>
          <w:rFonts w:ascii="Arial" w:hAnsi="Arial" w:cs="Arial"/>
          <w:sz w:val="20"/>
          <w:szCs w:val="20"/>
        </w:rPr>
      </w:pPr>
    </w:p>
    <w:p w14:paraId="14C084CD" w14:textId="150A3B63" w:rsidR="00AC3BC8" w:rsidRDefault="00AC3BC8">
      <w:pPr>
        <w:pStyle w:val="Zkladntextodsazen"/>
        <w:spacing w:after="0" w:line="240" w:lineRule="auto"/>
        <w:jc w:val="center"/>
        <w:rPr>
          <w:rFonts w:ascii="Arial" w:hAnsi="Arial" w:cs="Arial"/>
          <w:sz w:val="20"/>
          <w:szCs w:val="20"/>
        </w:rPr>
      </w:pPr>
      <w:r>
        <w:rPr>
          <w:rFonts w:ascii="Arial" w:hAnsi="Arial" w:cs="Arial"/>
          <w:i/>
          <w:iCs/>
          <w:sz w:val="20"/>
          <w:szCs w:val="20"/>
        </w:rPr>
        <w:t>[bud</w:t>
      </w:r>
      <w:r w:rsidR="00DF5F56">
        <w:rPr>
          <w:rFonts w:ascii="Arial" w:hAnsi="Arial" w:cs="Arial"/>
          <w:i/>
          <w:iCs/>
          <w:sz w:val="20"/>
          <w:szCs w:val="20"/>
        </w:rPr>
        <w:t>e doplněno dle nabídky účastníkem</w:t>
      </w:r>
      <w:r>
        <w:rPr>
          <w:rFonts w:ascii="Arial" w:hAnsi="Arial" w:cs="Arial"/>
          <w:i/>
          <w:iCs/>
          <w:sz w:val="20"/>
          <w:szCs w:val="20"/>
        </w:rPr>
        <w:t xml:space="preserve"> v souladu s podmínkami zadávací dokumentace]</w:t>
      </w:r>
    </w:p>
    <w:p w14:paraId="38B36F62" w14:textId="77777777" w:rsidR="00AC3BC8" w:rsidRDefault="00AC3BC8">
      <w:pPr>
        <w:rPr>
          <w:rFonts w:ascii="Arial" w:hAnsi="Arial" w:cs="Arial"/>
        </w:rPr>
      </w:pPr>
    </w:p>
    <w:p w14:paraId="56C4E44F" w14:textId="77777777" w:rsidR="00AC3BC8" w:rsidRDefault="00AC3BC8">
      <w:pPr>
        <w:rPr>
          <w:rFonts w:ascii="Arial" w:hAnsi="Arial" w:cs="Arial"/>
        </w:rPr>
      </w:pPr>
    </w:p>
    <w:tbl>
      <w:tblPr>
        <w:tblW w:w="5597" w:type="pct"/>
        <w:jc w:val="center"/>
        <w:tblLayout w:type="fixed"/>
        <w:tblCellMar>
          <w:left w:w="70" w:type="dxa"/>
          <w:right w:w="70" w:type="dxa"/>
        </w:tblCellMar>
        <w:tblLook w:val="0000" w:firstRow="0" w:lastRow="0" w:firstColumn="0" w:lastColumn="0" w:noHBand="0" w:noVBand="0"/>
      </w:tblPr>
      <w:tblGrid>
        <w:gridCol w:w="5155"/>
        <w:gridCol w:w="5157"/>
      </w:tblGrid>
      <w:tr w:rsidR="00AC3BC8" w14:paraId="7C3F45F1" w14:textId="77777777">
        <w:trPr>
          <w:jc w:val="center"/>
        </w:trPr>
        <w:tc>
          <w:tcPr>
            <w:tcW w:w="5155" w:type="dxa"/>
            <w:tcBorders>
              <w:top w:val="nil"/>
              <w:left w:val="nil"/>
              <w:bottom w:val="nil"/>
              <w:right w:val="nil"/>
            </w:tcBorders>
          </w:tcPr>
          <w:p w14:paraId="5A777F24" w14:textId="77777777" w:rsidR="00AC3BC8" w:rsidRDefault="00AC3BC8">
            <w:pPr>
              <w:jc w:val="center"/>
              <w:rPr>
                <w:rFonts w:ascii="Arial" w:hAnsi="Arial" w:cs="Arial"/>
                <w:sz w:val="20"/>
                <w:szCs w:val="20"/>
              </w:rPr>
            </w:pPr>
            <w:r>
              <w:rPr>
                <w:rFonts w:ascii="Arial" w:hAnsi="Arial" w:cs="Arial"/>
                <w:b/>
                <w:bCs/>
                <w:sz w:val="20"/>
                <w:szCs w:val="20"/>
              </w:rPr>
              <w:t>Kupující:</w:t>
            </w:r>
          </w:p>
          <w:p w14:paraId="35557D1E" w14:textId="77777777" w:rsidR="00AC3BC8" w:rsidRDefault="00AC3BC8">
            <w:pPr>
              <w:jc w:val="center"/>
              <w:rPr>
                <w:rFonts w:ascii="Arial" w:hAnsi="Arial" w:cs="Arial"/>
                <w:sz w:val="20"/>
                <w:szCs w:val="20"/>
              </w:rPr>
            </w:pPr>
          </w:p>
          <w:p w14:paraId="2BADB719" w14:textId="77777777" w:rsidR="00AC3BC8" w:rsidRDefault="00AC3BC8">
            <w:pPr>
              <w:jc w:val="center"/>
              <w:rPr>
                <w:rFonts w:ascii="Arial" w:hAnsi="Arial" w:cs="Arial"/>
                <w:sz w:val="20"/>
                <w:szCs w:val="20"/>
              </w:rPr>
            </w:pPr>
          </w:p>
          <w:p w14:paraId="425613B2" w14:textId="77777777" w:rsidR="00AC3BC8" w:rsidRDefault="00AC3BC8">
            <w:pPr>
              <w:jc w:val="center"/>
              <w:rPr>
                <w:rFonts w:ascii="Arial" w:hAnsi="Arial" w:cs="Arial"/>
                <w:sz w:val="20"/>
                <w:szCs w:val="20"/>
              </w:rPr>
            </w:pPr>
          </w:p>
          <w:p w14:paraId="7B3E76CA" w14:textId="77777777" w:rsidR="00AC3BC8" w:rsidRDefault="00AC3BC8">
            <w:pPr>
              <w:jc w:val="center"/>
              <w:rPr>
                <w:rFonts w:ascii="Arial" w:hAnsi="Arial" w:cs="Arial"/>
                <w:sz w:val="20"/>
                <w:szCs w:val="20"/>
              </w:rPr>
            </w:pPr>
          </w:p>
          <w:p w14:paraId="26602F80" w14:textId="77777777" w:rsidR="00AC3BC8" w:rsidRDefault="0097452A">
            <w:pPr>
              <w:jc w:val="center"/>
              <w:rPr>
                <w:rFonts w:ascii="Arial" w:hAnsi="Arial" w:cs="Arial"/>
                <w:sz w:val="20"/>
                <w:szCs w:val="20"/>
              </w:rPr>
            </w:pPr>
            <w:r>
              <w:rPr>
                <w:rFonts w:ascii="Arial" w:hAnsi="Arial" w:cs="Arial"/>
                <w:sz w:val="20"/>
                <w:szCs w:val="20"/>
              </w:rPr>
              <w:t>V Třebíči dne_______ 2018</w:t>
            </w:r>
          </w:p>
          <w:p w14:paraId="530B0EC0" w14:textId="77777777" w:rsidR="00AC3BC8" w:rsidRDefault="00AC3BC8">
            <w:pPr>
              <w:jc w:val="center"/>
              <w:rPr>
                <w:rFonts w:ascii="Arial" w:hAnsi="Arial" w:cs="Arial"/>
                <w:sz w:val="20"/>
                <w:szCs w:val="20"/>
              </w:rPr>
            </w:pPr>
          </w:p>
          <w:p w14:paraId="6A41C000" w14:textId="77777777" w:rsidR="00AC3BC8" w:rsidRDefault="00AC3BC8">
            <w:pPr>
              <w:jc w:val="center"/>
              <w:rPr>
                <w:rFonts w:ascii="Arial" w:hAnsi="Arial" w:cs="Arial"/>
                <w:sz w:val="20"/>
                <w:szCs w:val="20"/>
              </w:rPr>
            </w:pPr>
          </w:p>
          <w:p w14:paraId="776FC18C" w14:textId="77777777" w:rsidR="00AC3BC8" w:rsidRDefault="00AC3BC8">
            <w:pPr>
              <w:jc w:val="center"/>
              <w:rPr>
                <w:rFonts w:ascii="Arial" w:hAnsi="Arial" w:cs="Arial"/>
                <w:sz w:val="20"/>
                <w:szCs w:val="20"/>
              </w:rPr>
            </w:pPr>
          </w:p>
          <w:p w14:paraId="15611A3D" w14:textId="77777777" w:rsidR="00AC3BC8" w:rsidRDefault="00AC3BC8">
            <w:pPr>
              <w:jc w:val="center"/>
              <w:rPr>
                <w:rFonts w:ascii="Arial" w:hAnsi="Arial" w:cs="Arial"/>
                <w:sz w:val="20"/>
                <w:szCs w:val="20"/>
              </w:rPr>
            </w:pPr>
          </w:p>
        </w:tc>
        <w:tc>
          <w:tcPr>
            <w:tcW w:w="5157" w:type="dxa"/>
            <w:tcBorders>
              <w:top w:val="nil"/>
              <w:left w:val="nil"/>
              <w:bottom w:val="nil"/>
              <w:right w:val="nil"/>
            </w:tcBorders>
          </w:tcPr>
          <w:p w14:paraId="49384BBC" w14:textId="77777777" w:rsidR="00AC3BC8" w:rsidRDefault="00AC3BC8">
            <w:pPr>
              <w:pStyle w:val="Prohlen"/>
              <w:spacing w:line="240" w:lineRule="auto"/>
              <w:rPr>
                <w:rFonts w:ascii="Arial" w:hAnsi="Arial" w:cs="Arial"/>
                <w:sz w:val="20"/>
                <w:szCs w:val="20"/>
              </w:rPr>
            </w:pPr>
            <w:r>
              <w:rPr>
                <w:rFonts w:ascii="Arial" w:hAnsi="Arial" w:cs="Arial"/>
                <w:sz w:val="20"/>
                <w:szCs w:val="20"/>
              </w:rPr>
              <w:t>Prodávající:</w:t>
            </w:r>
          </w:p>
          <w:p w14:paraId="0FBE4045" w14:textId="77777777" w:rsidR="00AC3BC8" w:rsidRDefault="00AC3BC8">
            <w:pPr>
              <w:jc w:val="center"/>
              <w:rPr>
                <w:rFonts w:ascii="Arial" w:hAnsi="Arial" w:cs="Arial"/>
                <w:sz w:val="20"/>
                <w:szCs w:val="20"/>
              </w:rPr>
            </w:pPr>
          </w:p>
          <w:p w14:paraId="10B449CC" w14:textId="77777777" w:rsidR="00AC3BC8" w:rsidRDefault="00AC3BC8">
            <w:pPr>
              <w:jc w:val="center"/>
              <w:rPr>
                <w:rFonts w:ascii="Arial" w:hAnsi="Arial" w:cs="Arial"/>
                <w:sz w:val="20"/>
                <w:szCs w:val="20"/>
              </w:rPr>
            </w:pPr>
          </w:p>
          <w:p w14:paraId="6F7FC975" w14:textId="77777777" w:rsidR="00AC3BC8" w:rsidRDefault="00AC3BC8">
            <w:pPr>
              <w:jc w:val="center"/>
              <w:rPr>
                <w:rFonts w:ascii="Arial" w:hAnsi="Arial" w:cs="Arial"/>
                <w:sz w:val="20"/>
                <w:szCs w:val="20"/>
              </w:rPr>
            </w:pPr>
          </w:p>
          <w:p w14:paraId="1460901B" w14:textId="77777777" w:rsidR="00AC3BC8" w:rsidRDefault="00AC3BC8">
            <w:pPr>
              <w:jc w:val="center"/>
              <w:rPr>
                <w:rFonts w:ascii="Arial" w:hAnsi="Arial" w:cs="Arial"/>
                <w:sz w:val="20"/>
                <w:szCs w:val="20"/>
              </w:rPr>
            </w:pPr>
          </w:p>
          <w:p w14:paraId="5785265C" w14:textId="77777777" w:rsidR="00AC3BC8" w:rsidRDefault="00AC3BC8">
            <w:pPr>
              <w:jc w:val="center"/>
              <w:rPr>
                <w:rFonts w:ascii="Arial" w:hAnsi="Arial" w:cs="Arial"/>
                <w:sz w:val="20"/>
                <w:szCs w:val="20"/>
              </w:rPr>
            </w:pPr>
            <w:r>
              <w:rPr>
                <w:rFonts w:ascii="Arial" w:hAnsi="Arial" w:cs="Arial"/>
                <w:sz w:val="20"/>
                <w:szCs w:val="20"/>
              </w:rPr>
              <w:t>V </w:t>
            </w:r>
            <w:r>
              <w:rPr>
                <w:rFonts w:ascii="Arial" w:hAnsi="Arial" w:cs="Arial"/>
                <w:color w:val="000000"/>
                <w:sz w:val="20"/>
                <w:szCs w:val="20"/>
              </w:rPr>
              <w:t>____________ dne _______</w:t>
            </w:r>
            <w:r w:rsidR="0097452A">
              <w:rPr>
                <w:rFonts w:ascii="Arial" w:hAnsi="Arial" w:cs="Arial"/>
                <w:sz w:val="20"/>
                <w:szCs w:val="20"/>
              </w:rPr>
              <w:t xml:space="preserve"> 2018</w:t>
            </w:r>
          </w:p>
          <w:p w14:paraId="2A1D8D5C" w14:textId="77777777" w:rsidR="00AC3BC8" w:rsidRDefault="00AC3BC8">
            <w:pPr>
              <w:jc w:val="center"/>
              <w:rPr>
                <w:rFonts w:ascii="Arial" w:hAnsi="Arial" w:cs="Arial"/>
                <w:sz w:val="20"/>
                <w:szCs w:val="20"/>
              </w:rPr>
            </w:pPr>
          </w:p>
          <w:p w14:paraId="4AC4D884" w14:textId="77777777" w:rsidR="00AC3BC8" w:rsidRDefault="00AC3BC8">
            <w:pPr>
              <w:jc w:val="center"/>
              <w:rPr>
                <w:rFonts w:ascii="Arial" w:hAnsi="Arial" w:cs="Arial"/>
                <w:sz w:val="20"/>
                <w:szCs w:val="20"/>
              </w:rPr>
            </w:pPr>
          </w:p>
          <w:p w14:paraId="7CB30E79" w14:textId="77777777" w:rsidR="00AC3BC8" w:rsidRDefault="00AC3BC8">
            <w:pPr>
              <w:jc w:val="center"/>
              <w:rPr>
                <w:rFonts w:ascii="Arial" w:hAnsi="Arial" w:cs="Arial"/>
                <w:sz w:val="20"/>
                <w:szCs w:val="20"/>
              </w:rPr>
            </w:pPr>
          </w:p>
        </w:tc>
      </w:tr>
      <w:tr w:rsidR="00AC3BC8" w14:paraId="23860CC9" w14:textId="77777777">
        <w:trPr>
          <w:jc w:val="center"/>
        </w:trPr>
        <w:tc>
          <w:tcPr>
            <w:tcW w:w="5155" w:type="dxa"/>
            <w:tcBorders>
              <w:top w:val="nil"/>
              <w:left w:val="nil"/>
              <w:bottom w:val="nil"/>
              <w:right w:val="nil"/>
            </w:tcBorders>
          </w:tcPr>
          <w:p w14:paraId="226B36D9" w14:textId="77777777" w:rsidR="00AC3BC8" w:rsidRDefault="00AC3BC8">
            <w:pPr>
              <w:jc w:val="center"/>
              <w:rPr>
                <w:rFonts w:ascii="Arial" w:hAnsi="Arial" w:cs="Arial"/>
                <w:sz w:val="20"/>
                <w:szCs w:val="20"/>
              </w:rPr>
            </w:pPr>
            <w:r>
              <w:rPr>
                <w:rFonts w:ascii="Arial" w:hAnsi="Arial" w:cs="Arial"/>
                <w:sz w:val="20"/>
                <w:szCs w:val="20"/>
              </w:rPr>
              <w:t>.............................................</w:t>
            </w:r>
          </w:p>
          <w:p w14:paraId="0623E5E6" w14:textId="77777777" w:rsidR="0097452A" w:rsidRDefault="0097452A" w:rsidP="0097452A">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2A374B79" w14:textId="35943BE4" w:rsidR="0097452A" w:rsidRDefault="0097452A" w:rsidP="0097452A">
            <w:pPr>
              <w:jc w:val="center"/>
              <w:rPr>
                <w:rFonts w:ascii="Verdana" w:hAnsi="Verdana" w:cs="Verdana"/>
                <w:i/>
                <w:iCs/>
                <w:sz w:val="20"/>
                <w:szCs w:val="20"/>
              </w:rPr>
            </w:pPr>
            <w:r>
              <w:rPr>
                <w:rFonts w:ascii="Verdana" w:hAnsi="Verdana" w:cs="Verdana"/>
                <w:i/>
                <w:iCs/>
                <w:sz w:val="20"/>
                <w:szCs w:val="20"/>
              </w:rPr>
              <w:t>ředitel</w:t>
            </w:r>
          </w:p>
          <w:p w14:paraId="26572D29" w14:textId="77777777" w:rsidR="00AC3BC8" w:rsidRDefault="0097452A" w:rsidP="0097452A">
            <w:pPr>
              <w:jc w:val="center"/>
              <w:rPr>
                <w:rFonts w:ascii="Arial" w:hAnsi="Arial" w:cs="Arial"/>
                <w:sz w:val="20"/>
                <w:szCs w:val="20"/>
              </w:rPr>
            </w:pPr>
            <w:r>
              <w:rPr>
                <w:rFonts w:ascii="Verdana" w:hAnsi="Verdana" w:cs="Verdana"/>
                <w:i/>
                <w:iCs/>
                <w:sz w:val="20"/>
                <w:szCs w:val="20"/>
              </w:rPr>
              <w:t>Nemocnice Třebíč, příspěvková organizace</w:t>
            </w:r>
          </w:p>
        </w:tc>
        <w:tc>
          <w:tcPr>
            <w:tcW w:w="5157" w:type="dxa"/>
            <w:tcBorders>
              <w:top w:val="nil"/>
              <w:left w:val="nil"/>
              <w:bottom w:val="nil"/>
              <w:right w:val="nil"/>
            </w:tcBorders>
          </w:tcPr>
          <w:p w14:paraId="796C4D51" w14:textId="77777777" w:rsidR="00AC3BC8" w:rsidRDefault="00AC3BC8">
            <w:pPr>
              <w:jc w:val="center"/>
              <w:rPr>
                <w:rFonts w:ascii="Arial" w:hAnsi="Arial" w:cs="Arial"/>
                <w:sz w:val="20"/>
                <w:szCs w:val="20"/>
              </w:rPr>
            </w:pPr>
            <w:r>
              <w:rPr>
                <w:rFonts w:ascii="Arial" w:hAnsi="Arial" w:cs="Arial"/>
                <w:sz w:val="20"/>
                <w:szCs w:val="20"/>
              </w:rPr>
              <w:t>.............................................</w:t>
            </w:r>
          </w:p>
          <w:p w14:paraId="4ADF0AF2" w14:textId="77777777" w:rsidR="00AC3BC8" w:rsidRDefault="00AC3BC8">
            <w:pPr>
              <w:pStyle w:val="Identifikacestran"/>
              <w:spacing w:line="240" w:lineRule="auto"/>
              <w:rPr>
                <w:rFonts w:ascii="Arial" w:hAnsi="Arial" w:cs="Arial"/>
                <w:i/>
                <w:iCs/>
                <w:sz w:val="20"/>
                <w:szCs w:val="20"/>
              </w:rPr>
            </w:pPr>
            <w:r>
              <w:rPr>
                <w:rFonts w:ascii="Arial" w:hAnsi="Arial" w:cs="Arial"/>
                <w:i/>
                <w:iCs/>
                <w:sz w:val="20"/>
                <w:szCs w:val="20"/>
              </w:rPr>
              <w:t>[jméno, příjmení]</w:t>
            </w:r>
          </w:p>
          <w:p w14:paraId="69B3BCC1" w14:textId="77777777" w:rsidR="00AC3BC8" w:rsidRDefault="00AC3BC8">
            <w:pPr>
              <w:jc w:val="center"/>
              <w:rPr>
                <w:rFonts w:ascii="Arial" w:hAnsi="Arial" w:cs="Arial"/>
                <w:sz w:val="20"/>
                <w:szCs w:val="20"/>
              </w:rPr>
            </w:pPr>
            <w:r>
              <w:rPr>
                <w:rFonts w:ascii="Arial" w:hAnsi="Arial" w:cs="Arial"/>
                <w:i/>
                <w:iCs/>
                <w:sz w:val="20"/>
                <w:szCs w:val="20"/>
              </w:rPr>
              <w:t>[funkce]</w:t>
            </w:r>
          </w:p>
          <w:p w14:paraId="2F5D25F6" w14:textId="77777777" w:rsidR="00AC3BC8" w:rsidRDefault="00AC3BC8">
            <w:pPr>
              <w:jc w:val="center"/>
              <w:rPr>
                <w:rFonts w:ascii="Arial" w:hAnsi="Arial" w:cs="Arial"/>
                <w:sz w:val="20"/>
                <w:szCs w:val="20"/>
              </w:rPr>
            </w:pPr>
            <w:r>
              <w:rPr>
                <w:rFonts w:ascii="Arial" w:hAnsi="Arial" w:cs="Arial"/>
                <w:i/>
                <w:iCs/>
                <w:sz w:val="20"/>
                <w:szCs w:val="20"/>
              </w:rPr>
              <w:t>[obchodní firma]</w:t>
            </w:r>
          </w:p>
        </w:tc>
      </w:tr>
    </w:tbl>
    <w:p w14:paraId="68A53A42" w14:textId="77777777" w:rsidR="00AC3BC8" w:rsidRDefault="00AC3BC8">
      <w:pPr>
        <w:jc w:val="right"/>
        <w:rPr>
          <w:rFonts w:ascii="Arial" w:hAnsi="Arial" w:cs="Arial"/>
        </w:rPr>
      </w:pPr>
    </w:p>
    <w:p w14:paraId="25B8DB82" w14:textId="77777777" w:rsidR="00AC3BC8" w:rsidRDefault="00AC3BC8">
      <w:pPr>
        <w:jc w:val="right"/>
        <w:rPr>
          <w:rFonts w:ascii="Arial" w:hAnsi="Arial" w:cs="Arial"/>
        </w:rPr>
      </w:pPr>
    </w:p>
    <w:p w14:paraId="3FC9C26C" w14:textId="77777777" w:rsidR="00AC3BC8" w:rsidRDefault="00AC3BC8">
      <w:pPr>
        <w:jc w:val="right"/>
        <w:rPr>
          <w:rFonts w:ascii="Arial" w:hAnsi="Arial" w:cs="Arial"/>
        </w:rPr>
      </w:pPr>
    </w:p>
    <w:p w14:paraId="3A348BEA" w14:textId="77777777" w:rsidR="00AC3BC8" w:rsidRDefault="00AC3BC8">
      <w:pPr>
        <w:jc w:val="right"/>
        <w:rPr>
          <w:rFonts w:ascii="Arial" w:hAnsi="Arial" w:cs="Arial"/>
        </w:rPr>
      </w:pPr>
    </w:p>
    <w:p w14:paraId="0CE87251" w14:textId="77777777" w:rsidR="00AC3BC8" w:rsidRDefault="00AC3BC8">
      <w:pPr>
        <w:jc w:val="right"/>
        <w:rPr>
          <w:rFonts w:ascii="Arial" w:hAnsi="Arial" w:cs="Arial"/>
        </w:rPr>
      </w:pPr>
    </w:p>
    <w:p w14:paraId="4C764CE4" w14:textId="77777777" w:rsidR="00AC3BC8" w:rsidRDefault="00AC3BC8">
      <w:pPr>
        <w:jc w:val="right"/>
        <w:rPr>
          <w:rFonts w:ascii="Arial" w:hAnsi="Arial" w:cs="Arial"/>
        </w:rPr>
      </w:pPr>
    </w:p>
    <w:p w14:paraId="71709AE5" w14:textId="77777777" w:rsidR="00AC3BC8" w:rsidRDefault="00AC3BC8">
      <w:pPr>
        <w:jc w:val="right"/>
        <w:rPr>
          <w:rFonts w:ascii="Arial" w:hAnsi="Arial" w:cs="Arial"/>
        </w:rPr>
      </w:pPr>
    </w:p>
    <w:p w14:paraId="07F33BC1" w14:textId="77777777" w:rsidR="00AC3BC8" w:rsidRDefault="00AC3BC8">
      <w:pPr>
        <w:jc w:val="right"/>
        <w:rPr>
          <w:rFonts w:ascii="Arial" w:hAnsi="Arial" w:cs="Arial"/>
        </w:rPr>
      </w:pPr>
    </w:p>
    <w:p w14:paraId="194818A2" w14:textId="77777777" w:rsidR="00AC3BC8" w:rsidRDefault="00AC3BC8">
      <w:pPr>
        <w:jc w:val="right"/>
        <w:rPr>
          <w:rFonts w:ascii="Arial" w:hAnsi="Arial" w:cs="Arial"/>
        </w:rPr>
      </w:pPr>
    </w:p>
    <w:p w14:paraId="7DE5B732" w14:textId="77777777" w:rsidR="00AC3BC8" w:rsidRDefault="00AC3BC8">
      <w:pPr>
        <w:jc w:val="right"/>
        <w:rPr>
          <w:rFonts w:ascii="Arial" w:hAnsi="Arial" w:cs="Arial"/>
        </w:rPr>
      </w:pPr>
    </w:p>
    <w:p w14:paraId="70B1E9C7" w14:textId="77777777" w:rsidR="00AC3BC8" w:rsidRDefault="00AC3BC8">
      <w:pPr>
        <w:jc w:val="right"/>
        <w:rPr>
          <w:rFonts w:ascii="Arial" w:hAnsi="Arial" w:cs="Arial"/>
        </w:rPr>
      </w:pPr>
    </w:p>
    <w:p w14:paraId="746277CB" w14:textId="77777777" w:rsidR="00AC3BC8" w:rsidRDefault="00AC3BC8">
      <w:pPr>
        <w:jc w:val="right"/>
        <w:rPr>
          <w:rFonts w:ascii="Arial" w:hAnsi="Arial" w:cs="Arial"/>
        </w:rPr>
      </w:pPr>
    </w:p>
    <w:p w14:paraId="009A945F" w14:textId="77777777" w:rsidR="00AC3BC8" w:rsidRDefault="00AC3BC8">
      <w:pPr>
        <w:jc w:val="right"/>
        <w:rPr>
          <w:rFonts w:ascii="Arial" w:hAnsi="Arial" w:cs="Arial"/>
        </w:rPr>
      </w:pPr>
    </w:p>
    <w:p w14:paraId="453AAA19" w14:textId="77777777" w:rsidR="00AC3BC8" w:rsidRDefault="00AC3BC8">
      <w:pPr>
        <w:jc w:val="right"/>
        <w:rPr>
          <w:rFonts w:ascii="Arial" w:hAnsi="Arial" w:cs="Arial"/>
        </w:rPr>
      </w:pPr>
    </w:p>
    <w:p w14:paraId="769C53A7" w14:textId="77777777" w:rsidR="00AC3BC8" w:rsidRDefault="00AC3BC8">
      <w:pPr>
        <w:jc w:val="right"/>
        <w:rPr>
          <w:rFonts w:ascii="Arial" w:hAnsi="Arial" w:cs="Arial"/>
        </w:rPr>
      </w:pPr>
    </w:p>
    <w:p w14:paraId="6642196A" w14:textId="77777777" w:rsidR="00AC3BC8" w:rsidRDefault="00AC3BC8">
      <w:pPr>
        <w:jc w:val="right"/>
        <w:rPr>
          <w:rFonts w:ascii="Arial" w:hAnsi="Arial" w:cs="Arial"/>
        </w:rPr>
      </w:pPr>
    </w:p>
    <w:p w14:paraId="10D5D925" w14:textId="77777777" w:rsidR="00AC3BC8" w:rsidRDefault="00AC3BC8">
      <w:pPr>
        <w:jc w:val="right"/>
        <w:rPr>
          <w:rFonts w:ascii="Arial" w:hAnsi="Arial" w:cs="Arial"/>
        </w:rPr>
      </w:pPr>
    </w:p>
    <w:p w14:paraId="76F8078D" w14:textId="77777777" w:rsidR="00AC3BC8" w:rsidRDefault="00AC3BC8">
      <w:pPr>
        <w:jc w:val="right"/>
        <w:rPr>
          <w:rFonts w:ascii="Arial" w:hAnsi="Arial" w:cs="Arial"/>
        </w:rPr>
      </w:pPr>
    </w:p>
    <w:p w14:paraId="2446A562" w14:textId="77777777" w:rsidR="00AC3BC8" w:rsidRDefault="00AC3BC8">
      <w:pPr>
        <w:jc w:val="right"/>
        <w:rPr>
          <w:rFonts w:ascii="Arial" w:hAnsi="Arial" w:cs="Arial"/>
        </w:rPr>
      </w:pPr>
    </w:p>
    <w:p w14:paraId="45436F80" w14:textId="77777777" w:rsidR="00AC3BC8" w:rsidRDefault="00AC3BC8">
      <w:pPr>
        <w:jc w:val="right"/>
        <w:rPr>
          <w:rFonts w:ascii="Arial" w:hAnsi="Arial" w:cs="Arial"/>
        </w:rPr>
      </w:pPr>
    </w:p>
    <w:p w14:paraId="4719659B" w14:textId="77777777" w:rsidR="00AC3BC8" w:rsidRDefault="00AC3BC8">
      <w:pPr>
        <w:jc w:val="right"/>
        <w:rPr>
          <w:rFonts w:ascii="Arial" w:hAnsi="Arial" w:cs="Arial"/>
        </w:rPr>
      </w:pPr>
    </w:p>
    <w:p w14:paraId="345BB890" w14:textId="77777777" w:rsidR="00AC3BC8" w:rsidRDefault="00AC3BC8">
      <w:pPr>
        <w:jc w:val="right"/>
        <w:rPr>
          <w:rFonts w:ascii="Arial" w:hAnsi="Arial" w:cs="Arial"/>
        </w:rPr>
      </w:pPr>
    </w:p>
    <w:p w14:paraId="3DC42A34" w14:textId="77777777" w:rsidR="00AC3BC8" w:rsidRDefault="00AC3BC8">
      <w:pPr>
        <w:jc w:val="right"/>
        <w:rPr>
          <w:rFonts w:ascii="Arial" w:hAnsi="Arial" w:cs="Arial"/>
        </w:rPr>
      </w:pPr>
    </w:p>
    <w:p w14:paraId="2993E814" w14:textId="77777777" w:rsidR="00AC3BC8" w:rsidRDefault="00AC3BC8">
      <w:pPr>
        <w:jc w:val="right"/>
        <w:rPr>
          <w:rFonts w:ascii="Arial" w:hAnsi="Arial" w:cs="Arial"/>
        </w:rPr>
      </w:pPr>
    </w:p>
    <w:p w14:paraId="2A3B2347" w14:textId="77777777" w:rsidR="00AC3BC8" w:rsidRDefault="00AC3BC8">
      <w:pPr>
        <w:jc w:val="right"/>
        <w:rPr>
          <w:rFonts w:ascii="Arial" w:hAnsi="Arial" w:cs="Arial"/>
        </w:rPr>
      </w:pPr>
    </w:p>
    <w:p w14:paraId="39C536BB" w14:textId="77777777" w:rsidR="00AC3BC8" w:rsidRDefault="00AC3BC8">
      <w:pPr>
        <w:jc w:val="right"/>
        <w:rPr>
          <w:rFonts w:ascii="Arial" w:hAnsi="Arial" w:cs="Arial"/>
        </w:rPr>
      </w:pPr>
    </w:p>
    <w:p w14:paraId="5DD178E7" w14:textId="77777777" w:rsidR="00AC3BC8" w:rsidRDefault="00AC3BC8">
      <w:pPr>
        <w:jc w:val="right"/>
        <w:rPr>
          <w:rFonts w:ascii="Arial" w:hAnsi="Arial" w:cs="Arial"/>
        </w:rPr>
      </w:pPr>
    </w:p>
    <w:p w14:paraId="48180F02" w14:textId="77777777" w:rsidR="00AC3BC8" w:rsidRDefault="00AC3BC8">
      <w:pPr>
        <w:jc w:val="right"/>
        <w:rPr>
          <w:rFonts w:ascii="Arial" w:hAnsi="Arial" w:cs="Arial"/>
        </w:rPr>
      </w:pPr>
    </w:p>
    <w:p w14:paraId="5E049871" w14:textId="77777777" w:rsidR="00AC3BC8" w:rsidRDefault="00AC3BC8">
      <w:pPr>
        <w:jc w:val="right"/>
        <w:rPr>
          <w:rFonts w:ascii="Arial" w:hAnsi="Arial" w:cs="Arial"/>
        </w:rPr>
      </w:pPr>
    </w:p>
    <w:p w14:paraId="71590349" w14:textId="77777777" w:rsidR="00AC3BC8" w:rsidRDefault="00AC3BC8">
      <w:pPr>
        <w:suppressAutoHyphens w:val="0"/>
        <w:rPr>
          <w:rStyle w:val="FontStyle48"/>
          <w:rFonts w:ascii="Arial" w:hAnsi="Arial" w:cs="Arial"/>
          <w:smallCaps/>
          <w:sz w:val="24"/>
        </w:rPr>
      </w:pPr>
      <w:r>
        <w:rPr>
          <w:rStyle w:val="FontStyle46"/>
          <w:rFonts w:ascii="Arial" w:hAnsi="Arial" w:cs="Arial"/>
          <w:bCs/>
          <w:sz w:val="24"/>
        </w:rPr>
        <w:t>Příloha č. 2</w:t>
      </w:r>
    </w:p>
    <w:p w14:paraId="7EDFF85C" w14:textId="77777777" w:rsidR="00AC3BC8" w:rsidRDefault="00AC3BC8">
      <w:pPr>
        <w:jc w:val="right"/>
        <w:rPr>
          <w:rFonts w:ascii="Arial" w:hAnsi="Arial" w:cs="Arial"/>
        </w:rPr>
      </w:pPr>
    </w:p>
    <w:p w14:paraId="7147D08A" w14:textId="77777777" w:rsidR="00AC3BC8" w:rsidRDefault="00AC3BC8">
      <w:pPr>
        <w:pStyle w:val="Smluvnstrana"/>
        <w:spacing w:before="120" w:line="240" w:lineRule="auto"/>
        <w:rPr>
          <w:rFonts w:ascii="Arial" w:hAnsi="Arial" w:cs="Arial"/>
          <w:sz w:val="20"/>
          <w:szCs w:val="20"/>
        </w:rPr>
      </w:pPr>
      <w:r>
        <w:rPr>
          <w:rFonts w:ascii="Arial" w:hAnsi="Arial" w:cs="Arial"/>
          <w:sz w:val="20"/>
          <w:szCs w:val="20"/>
        </w:rPr>
        <w:t>Záruka a záruční podmínky</w:t>
      </w:r>
    </w:p>
    <w:p w14:paraId="6B18265B" w14:textId="77777777" w:rsidR="00AC3BC8" w:rsidRDefault="00AC3BC8">
      <w:pPr>
        <w:pStyle w:val="Smluvnstrana"/>
        <w:spacing w:line="240" w:lineRule="auto"/>
        <w:rPr>
          <w:rFonts w:ascii="Arial" w:hAnsi="Arial" w:cs="Arial"/>
          <w:sz w:val="20"/>
          <w:szCs w:val="20"/>
        </w:rPr>
      </w:pPr>
    </w:p>
    <w:p w14:paraId="18846460" w14:textId="12CA6941" w:rsidR="00AC3BC8" w:rsidRDefault="00AC3BC8">
      <w:pPr>
        <w:jc w:val="center"/>
        <w:rPr>
          <w:rFonts w:ascii="Arial" w:hAnsi="Arial" w:cs="Arial"/>
          <w:i/>
          <w:iCs/>
          <w:sz w:val="20"/>
          <w:szCs w:val="20"/>
        </w:rPr>
      </w:pPr>
      <w:r>
        <w:rPr>
          <w:rFonts w:ascii="Arial" w:hAnsi="Arial" w:cs="Arial"/>
          <w:sz w:val="20"/>
          <w:szCs w:val="20"/>
        </w:rPr>
        <w:t xml:space="preserve">dle odstavce </w:t>
      </w:r>
      <w:proofErr w:type="gramStart"/>
      <w:r>
        <w:rPr>
          <w:rFonts w:ascii="Arial" w:hAnsi="Arial" w:cs="Arial"/>
          <w:sz w:val="20"/>
          <w:szCs w:val="20"/>
        </w:rPr>
        <w:t xml:space="preserve">11.1. </w:t>
      </w:r>
      <w:r w:rsidR="007B5397">
        <w:rPr>
          <w:rFonts w:ascii="Arial" w:hAnsi="Arial" w:cs="Arial"/>
          <w:sz w:val="20"/>
          <w:szCs w:val="20"/>
        </w:rPr>
        <w:t>kupní</w:t>
      </w:r>
      <w:proofErr w:type="gramEnd"/>
      <w:r w:rsidR="007B5397">
        <w:rPr>
          <w:rFonts w:ascii="Arial" w:hAnsi="Arial" w:cs="Arial"/>
          <w:sz w:val="20"/>
          <w:szCs w:val="20"/>
        </w:rPr>
        <w:t xml:space="preserve"> smlouvy ze dne ______ 2018</w:t>
      </w:r>
    </w:p>
    <w:p w14:paraId="2A0B7F55" w14:textId="77777777" w:rsidR="00AC3BC8" w:rsidRDefault="00AC3BC8">
      <w:pPr>
        <w:rPr>
          <w:rFonts w:ascii="Arial" w:hAnsi="Arial" w:cs="Arial"/>
          <w:sz w:val="20"/>
          <w:szCs w:val="20"/>
        </w:rPr>
      </w:pPr>
    </w:p>
    <w:p w14:paraId="1620AC29" w14:textId="7A34AAC4" w:rsidR="004D2590"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 xml:space="preserve">Prodávající poskytuje na Předmět smlouvy a všechny jeho součásti i příslušenství plnou záruku po dobu </w:t>
      </w:r>
      <w:r w:rsidRPr="004D2590">
        <w:rPr>
          <w:rFonts w:ascii="Arial" w:hAnsi="Arial" w:cs="Arial"/>
          <w:b/>
          <w:bCs/>
          <w:sz w:val="20"/>
          <w:szCs w:val="20"/>
        </w:rPr>
        <w:t xml:space="preserve">24 </w:t>
      </w:r>
      <w:r>
        <w:rPr>
          <w:rFonts w:ascii="Arial" w:hAnsi="Arial" w:cs="Arial"/>
          <w:b/>
          <w:bCs/>
          <w:sz w:val="20"/>
          <w:szCs w:val="20"/>
        </w:rPr>
        <w:t xml:space="preserve">měsíců </w:t>
      </w:r>
      <w:r>
        <w:rPr>
          <w:rFonts w:ascii="Arial" w:hAnsi="Arial" w:cs="Arial"/>
          <w:sz w:val="20"/>
          <w:szCs w:val="20"/>
        </w:rPr>
        <w:t>(dále jen „</w:t>
      </w:r>
      <w:r>
        <w:rPr>
          <w:rFonts w:ascii="Arial" w:hAnsi="Arial" w:cs="Arial"/>
          <w:b/>
          <w:bCs/>
          <w:sz w:val="20"/>
          <w:szCs w:val="20"/>
        </w:rPr>
        <w:t>Záruční doba</w:t>
      </w:r>
      <w:r>
        <w:rPr>
          <w:rFonts w:ascii="Arial" w:hAnsi="Arial" w:cs="Arial"/>
          <w:sz w:val="20"/>
          <w:szCs w:val="20"/>
        </w:rPr>
        <w:t>“). Během Záruční doby je Prodávající povinen bezplatně odstranit veškeré vady, které se na Předmětu smlouvy (Zařízení) vyskytnou, včetně bezplatných dodávek a výměny všech náhradních dílů Předmětu smlouvy (resp. jeho relevantních částí), provádění běžných technických kontrol a dalších servisních úkonů a činností v soula</w:t>
      </w:r>
      <w:r w:rsidR="004243DC">
        <w:rPr>
          <w:rFonts w:ascii="Arial" w:hAnsi="Arial" w:cs="Arial"/>
          <w:sz w:val="20"/>
          <w:szCs w:val="20"/>
        </w:rPr>
        <w:t>du s příslušnou právní úpravou</w:t>
      </w:r>
      <w:r>
        <w:rPr>
          <w:rFonts w:ascii="Arial" w:hAnsi="Arial" w:cs="Arial"/>
          <w:sz w:val="20"/>
          <w:szCs w:val="20"/>
        </w:rPr>
        <w:t xml:space="preserve">,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w:t>
      </w:r>
    </w:p>
    <w:p w14:paraId="7E7950EC" w14:textId="77777777"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Prodávající je povinen během Záruční doby odstranit nefunkčnosti či jiné vady Předmětu smlouvy v následujících lhůtách od nahlášení:</w:t>
      </w:r>
    </w:p>
    <w:p w14:paraId="0F225823" w14:textId="77777777" w:rsidR="007B5397" w:rsidRDefault="007B5397" w:rsidP="007B5397">
      <w:pPr>
        <w:pStyle w:val="Odstavecseseznamem2"/>
        <w:numPr>
          <w:ilvl w:val="0"/>
          <w:numId w:val="20"/>
        </w:numPr>
        <w:jc w:val="both"/>
        <w:rPr>
          <w:rFonts w:ascii="Arial" w:hAnsi="Arial" w:cs="Arial"/>
          <w:sz w:val="20"/>
          <w:szCs w:val="20"/>
        </w:rPr>
      </w:pPr>
      <w:r w:rsidRPr="00CA3C5E">
        <w:rPr>
          <w:rFonts w:ascii="Arial" w:hAnsi="Arial" w:cs="Arial"/>
          <w:sz w:val="20"/>
          <w:szCs w:val="20"/>
        </w:rPr>
        <w:t xml:space="preserve">do </w:t>
      </w:r>
      <w:r>
        <w:rPr>
          <w:rFonts w:ascii="Arial" w:hAnsi="Arial" w:cs="Arial"/>
          <w:sz w:val="20"/>
          <w:szCs w:val="20"/>
        </w:rPr>
        <w:t>24</w:t>
      </w:r>
      <w:r w:rsidRPr="00CA3C5E">
        <w:rPr>
          <w:rFonts w:ascii="Arial" w:hAnsi="Arial" w:cs="Arial"/>
          <w:sz w:val="20"/>
          <w:szCs w:val="20"/>
        </w:rPr>
        <w:t xml:space="preserve"> hodin od </w:t>
      </w:r>
      <w:r>
        <w:rPr>
          <w:rFonts w:ascii="Arial" w:hAnsi="Arial" w:cs="Arial"/>
          <w:sz w:val="20"/>
          <w:szCs w:val="20"/>
        </w:rPr>
        <w:t>nahlášení závady</w:t>
      </w:r>
      <w:r w:rsidRPr="00CA3C5E">
        <w:rPr>
          <w:rFonts w:ascii="Arial" w:hAnsi="Arial" w:cs="Arial"/>
          <w:sz w:val="20"/>
          <w:szCs w:val="20"/>
        </w:rPr>
        <w:t>,</w:t>
      </w:r>
      <w:r>
        <w:rPr>
          <w:rFonts w:ascii="Arial" w:hAnsi="Arial" w:cs="Arial"/>
          <w:sz w:val="20"/>
          <w:szCs w:val="20"/>
        </w:rPr>
        <w:t xml:space="preserve"> v</w:t>
      </w:r>
      <w:r w:rsidRPr="00CA3C5E">
        <w:rPr>
          <w:rFonts w:ascii="Arial" w:hAnsi="Arial" w:cs="Arial"/>
          <w:sz w:val="20"/>
          <w:szCs w:val="20"/>
        </w:rPr>
        <w:t xml:space="preserve"> případě, že potřebné náhradní díly jsou na skladě Kupujícího nebo Prodávajícího. V případě, že je nutné dodat náhradní díly ze zahraničí, není zhotovitel v prodlení, odstraní-li závadu ve lhůtě do </w:t>
      </w:r>
      <w:r>
        <w:rPr>
          <w:rFonts w:ascii="Arial" w:hAnsi="Arial" w:cs="Arial"/>
          <w:sz w:val="20"/>
          <w:szCs w:val="20"/>
        </w:rPr>
        <w:t>48</w:t>
      </w:r>
      <w:r w:rsidRPr="00CA3C5E">
        <w:rPr>
          <w:rFonts w:ascii="Arial" w:hAnsi="Arial" w:cs="Arial"/>
          <w:sz w:val="20"/>
          <w:szCs w:val="20"/>
        </w:rPr>
        <w:t xml:space="preserve"> hodin počítaných od </w:t>
      </w:r>
      <w:r>
        <w:rPr>
          <w:rFonts w:ascii="Arial" w:hAnsi="Arial" w:cs="Arial"/>
          <w:sz w:val="20"/>
          <w:szCs w:val="20"/>
        </w:rPr>
        <w:t>nahlášení závady</w:t>
      </w:r>
      <w:r w:rsidRPr="00CA3C5E">
        <w:rPr>
          <w:rFonts w:ascii="Arial" w:hAnsi="Arial" w:cs="Arial"/>
          <w:sz w:val="20"/>
          <w:szCs w:val="20"/>
        </w:rPr>
        <w:t xml:space="preserve">. </w:t>
      </w:r>
    </w:p>
    <w:p w14:paraId="339BE77F" w14:textId="77777777" w:rsidR="007B5397" w:rsidRPr="00CA3C5E" w:rsidRDefault="007B5397" w:rsidP="007B5397">
      <w:pPr>
        <w:pStyle w:val="Odstavecseseznamem2"/>
        <w:ind w:left="1080"/>
        <w:jc w:val="both"/>
        <w:rPr>
          <w:rFonts w:ascii="Arial" w:hAnsi="Arial" w:cs="Arial"/>
          <w:sz w:val="20"/>
          <w:szCs w:val="20"/>
        </w:rPr>
      </w:pPr>
    </w:p>
    <w:p w14:paraId="7F0CB020" w14:textId="4AA41226" w:rsidR="007B5397" w:rsidRPr="00DB1BC6" w:rsidRDefault="007B5397" w:rsidP="007B5397">
      <w:pPr>
        <w:numPr>
          <w:ilvl w:val="0"/>
          <w:numId w:val="10"/>
        </w:numPr>
        <w:tabs>
          <w:tab w:val="clear" w:pos="720"/>
          <w:tab w:val="num" w:pos="360"/>
        </w:tabs>
        <w:suppressAutoHyphens w:val="0"/>
        <w:spacing w:after="120"/>
        <w:ind w:left="360"/>
        <w:jc w:val="both"/>
        <w:rPr>
          <w:rFonts w:ascii="Arial" w:hAnsi="Arial" w:cs="Arial"/>
          <w:sz w:val="20"/>
          <w:szCs w:val="20"/>
        </w:rPr>
      </w:pPr>
      <w:r w:rsidRPr="00DB1BC6">
        <w:rPr>
          <w:rFonts w:ascii="Arial" w:hAnsi="Arial" w:cs="Arial"/>
          <w:sz w:val="20"/>
          <w:szCs w:val="20"/>
        </w:rPr>
        <w:t>Prodávající je povinen nastoupit na odstranění závady v místě plnění do</w:t>
      </w:r>
      <w:r>
        <w:rPr>
          <w:rFonts w:ascii="Arial" w:hAnsi="Arial" w:cs="Arial"/>
          <w:sz w:val="20"/>
          <w:szCs w:val="20"/>
        </w:rPr>
        <w:t xml:space="preserve"> 12</w:t>
      </w:r>
      <w:r w:rsidRPr="00DB1BC6">
        <w:rPr>
          <w:rFonts w:ascii="Arial" w:hAnsi="Arial" w:cs="Arial"/>
          <w:sz w:val="20"/>
          <w:szCs w:val="20"/>
        </w:rPr>
        <w:t xml:space="preserve"> hodin od nahlášení. Prodávající musí závadu odstranit a uvést Předmět smlouvy zpět do běžného provozu v termínech uvedených v odst. 2. této </w:t>
      </w:r>
      <w:r w:rsidRPr="00DB1BC6">
        <w:rPr>
          <w:rFonts w:ascii="Arial" w:hAnsi="Arial" w:cs="Arial"/>
          <w:sz w:val="20"/>
          <w:szCs w:val="20"/>
          <w:u w:val="single"/>
        </w:rPr>
        <w:t>Přílohy č. 2</w:t>
      </w:r>
      <w:r w:rsidRPr="00DB1BC6">
        <w:rPr>
          <w:rFonts w:ascii="Arial" w:hAnsi="Arial" w:cs="Arial"/>
          <w:sz w:val="20"/>
          <w:szCs w:val="20"/>
        </w:rPr>
        <w:t>. Prodávající je povinen zaplatit Kupu</w:t>
      </w:r>
      <w:r>
        <w:rPr>
          <w:rFonts w:ascii="Arial" w:hAnsi="Arial" w:cs="Arial"/>
          <w:sz w:val="20"/>
          <w:szCs w:val="20"/>
        </w:rPr>
        <w:t>jícímu smluvní pokutu ve výši 35</w:t>
      </w:r>
      <w:r w:rsidRPr="00DB1BC6">
        <w:rPr>
          <w:rFonts w:ascii="Arial" w:hAnsi="Arial" w:cs="Arial"/>
          <w:sz w:val="20"/>
          <w:szCs w:val="20"/>
        </w:rPr>
        <w:t>.000,- Kč (</w:t>
      </w:r>
      <w:proofErr w:type="spellStart"/>
      <w:r w:rsidR="00DF5F56">
        <w:rPr>
          <w:rFonts w:ascii="Arial" w:hAnsi="Arial" w:cs="Arial"/>
          <w:sz w:val="20"/>
          <w:szCs w:val="20"/>
        </w:rPr>
        <w:t>třicetpět</w:t>
      </w:r>
      <w:r w:rsidRPr="00DB1BC6">
        <w:rPr>
          <w:rFonts w:ascii="Arial" w:hAnsi="Arial" w:cs="Arial"/>
          <w:sz w:val="20"/>
          <w:szCs w:val="20"/>
        </w:rPr>
        <w:t>tisíctisíc</w:t>
      </w:r>
      <w:bookmarkStart w:id="2" w:name="_GoBack"/>
      <w:r w:rsidRPr="00DB1BC6">
        <w:rPr>
          <w:rFonts w:ascii="Arial" w:hAnsi="Arial" w:cs="Arial"/>
          <w:sz w:val="20"/>
          <w:szCs w:val="20"/>
        </w:rPr>
        <w:t>korun</w:t>
      </w:r>
      <w:bookmarkEnd w:id="2"/>
      <w:r w:rsidRPr="00DB1BC6">
        <w:rPr>
          <w:rFonts w:ascii="Arial" w:hAnsi="Arial" w:cs="Arial"/>
          <w:sz w:val="20"/>
          <w:szCs w:val="20"/>
        </w:rPr>
        <w:t>českých</w:t>
      </w:r>
      <w:proofErr w:type="spellEnd"/>
      <w:r w:rsidRPr="00DB1BC6">
        <w:rPr>
          <w:rFonts w:ascii="Arial" w:hAnsi="Arial" w:cs="Arial"/>
          <w:sz w:val="20"/>
          <w:szCs w:val="20"/>
        </w:rPr>
        <w:t xml:space="preserve">) za každý započatý den, o který bude překročena lhůta dle odstavce 2. této </w:t>
      </w:r>
      <w:r w:rsidRPr="00DB1BC6">
        <w:rPr>
          <w:rFonts w:ascii="Arial" w:hAnsi="Arial" w:cs="Arial"/>
          <w:sz w:val="20"/>
          <w:szCs w:val="20"/>
          <w:u w:val="single"/>
        </w:rPr>
        <w:t>Přílohy č. 2</w:t>
      </w:r>
      <w:r w:rsidRPr="00DB1BC6">
        <w:rPr>
          <w:rFonts w:ascii="Arial" w:hAnsi="Arial" w:cs="Arial"/>
          <w:sz w:val="20"/>
          <w:szCs w:val="20"/>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 Smluvní pokuta je splatná dnem, kdy na ni vzniknul Kupujícímu nárok.</w:t>
      </w:r>
    </w:p>
    <w:p w14:paraId="24CDB649" w14:textId="77777777"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14:paraId="02D6CF56" w14:textId="77777777"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 xml:space="preserve">Za nefunkční Předmět smlouvy ve smyslu této </w:t>
      </w:r>
      <w:r>
        <w:rPr>
          <w:rFonts w:ascii="Arial" w:hAnsi="Arial" w:cs="Arial"/>
          <w:sz w:val="20"/>
          <w:szCs w:val="20"/>
          <w:u w:val="single"/>
        </w:rPr>
        <w:t>Přílohy č. 2</w:t>
      </w:r>
      <w:r>
        <w:rPr>
          <w:rFonts w:ascii="Arial" w:hAnsi="Arial" w:cs="Arial"/>
          <w:sz w:val="20"/>
          <w:szCs w:val="20"/>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14:paraId="05DCCE4B" w14:textId="77777777" w:rsidR="00AC3BC8" w:rsidRDefault="00AC3BC8">
      <w:pPr>
        <w:numPr>
          <w:ilvl w:val="0"/>
          <w:numId w:val="10"/>
        </w:numPr>
        <w:tabs>
          <w:tab w:val="clear" w:pos="720"/>
          <w:tab w:val="num" w:pos="360"/>
        </w:tabs>
        <w:suppressAutoHyphens w:val="0"/>
        <w:spacing w:after="120"/>
        <w:ind w:left="360"/>
        <w:jc w:val="both"/>
        <w:rPr>
          <w:rFonts w:ascii="Arial" w:hAnsi="Arial" w:cs="Arial"/>
          <w:sz w:val="20"/>
          <w:szCs w:val="20"/>
        </w:rPr>
      </w:pPr>
      <w:r>
        <w:rPr>
          <w:rFonts w:ascii="Arial" w:hAnsi="Arial" w:cs="Arial"/>
          <w:sz w:val="20"/>
          <w:szCs w:val="20"/>
        </w:rPr>
        <w:t>Prodávající oznamuje Kupujícímu následující kontaktní údaje, na kterých je povinen přijímat hlášení, oznámení a požadavky Kupujícího:</w:t>
      </w:r>
    </w:p>
    <w:p w14:paraId="02E2C1A2" w14:textId="77777777" w:rsidR="00AC3BC8" w:rsidRDefault="00AC3BC8" w:rsidP="0089060C">
      <w:pPr>
        <w:pStyle w:val="Odstavecseseznamem2"/>
        <w:jc w:val="both"/>
        <w:rPr>
          <w:rFonts w:ascii="Arial" w:hAnsi="Arial" w:cs="Arial"/>
          <w:sz w:val="20"/>
          <w:szCs w:val="20"/>
        </w:rPr>
      </w:pPr>
      <w:r>
        <w:rPr>
          <w:rFonts w:ascii="Arial" w:hAnsi="Arial" w:cs="Arial"/>
          <w:sz w:val="20"/>
          <w:szCs w:val="20"/>
        </w:rPr>
        <w:t>Kupující je v případě závady na Zařízení povinen tuto nahlásit zhotoviteli prostřednictvím servisního informačního systému na tel. č. …………………</w:t>
      </w:r>
      <w:proofErr w:type="gramStart"/>
      <w:r>
        <w:rPr>
          <w:rFonts w:ascii="Arial" w:hAnsi="Arial" w:cs="Arial"/>
          <w:sz w:val="20"/>
          <w:szCs w:val="20"/>
        </w:rPr>
        <w:t>….. nebo</w:t>
      </w:r>
      <w:proofErr w:type="gramEnd"/>
      <w:r>
        <w:rPr>
          <w:rFonts w:ascii="Arial" w:hAnsi="Arial" w:cs="Arial"/>
          <w:sz w:val="20"/>
          <w:szCs w:val="20"/>
        </w:rPr>
        <w:t xml:space="preserve"> e-mailem na  </w:t>
      </w:r>
      <w:hyperlink r:id="rId9" w:history="1">
        <w:r>
          <w:rPr>
            <w:rFonts w:ascii="Arial" w:hAnsi="Arial" w:cs="Arial"/>
            <w:sz w:val="20"/>
            <w:szCs w:val="20"/>
          </w:rPr>
          <w:t>adresu………………………..</w:t>
        </w:r>
      </w:hyperlink>
      <w:r>
        <w:rPr>
          <w:rFonts w:ascii="Arial" w:hAnsi="Arial" w:cs="Arial"/>
          <w:sz w:val="20"/>
          <w:szCs w:val="20"/>
        </w:rPr>
        <w:t xml:space="preserve">. </w:t>
      </w:r>
    </w:p>
    <w:p w14:paraId="502B18AA" w14:textId="51881E55" w:rsidR="00AC3BC8" w:rsidRDefault="00AC3BC8">
      <w:pPr>
        <w:pStyle w:val="Odstavecseseznamem2"/>
        <w:rPr>
          <w:rFonts w:ascii="Arial" w:hAnsi="Arial" w:cs="Arial"/>
          <w:sz w:val="20"/>
          <w:szCs w:val="20"/>
        </w:rPr>
      </w:pPr>
      <w:r>
        <w:rPr>
          <w:rFonts w:ascii="Arial" w:hAnsi="Arial" w:cs="Arial"/>
          <w:sz w:val="20"/>
          <w:szCs w:val="20"/>
        </w:rPr>
        <w:t>Pracovní doba prodávajícího je  od  ……</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hod.</w:t>
      </w:r>
      <w:proofErr w:type="gramEnd"/>
      <w:r>
        <w:rPr>
          <w:rFonts w:ascii="Arial" w:hAnsi="Arial" w:cs="Arial"/>
          <w:sz w:val="20"/>
          <w:szCs w:val="20"/>
        </w:rPr>
        <w:t xml:space="preserve">  do   ………  hod. </w:t>
      </w:r>
    </w:p>
    <w:p w14:paraId="205E24E1" w14:textId="77777777" w:rsidR="00AC3BC8" w:rsidRDefault="00AC3BC8">
      <w:pPr>
        <w:pStyle w:val="Odstavecseseznamem2"/>
        <w:rPr>
          <w:rFonts w:ascii="Arial" w:hAnsi="Arial" w:cs="Arial"/>
          <w:sz w:val="20"/>
          <w:szCs w:val="20"/>
        </w:rPr>
      </w:pPr>
    </w:p>
    <w:p w14:paraId="56B99DA2" w14:textId="77777777" w:rsidR="00AC3BC8" w:rsidRDefault="00AC3BC8">
      <w:pPr>
        <w:spacing w:after="120"/>
        <w:ind w:left="360"/>
        <w:jc w:val="both"/>
        <w:rPr>
          <w:rFonts w:ascii="Arial" w:hAnsi="Arial" w:cs="Arial"/>
          <w:sz w:val="20"/>
          <w:szCs w:val="20"/>
        </w:rPr>
      </w:pPr>
      <w:r>
        <w:rPr>
          <w:rFonts w:ascii="Arial" w:hAnsi="Arial" w:cs="Arial"/>
          <w:sz w:val="20"/>
          <w:szCs w:val="20"/>
        </w:rPr>
        <w:t xml:space="preserve">Za okamžik nahlášení považuje okamžik odeslání e-mailové zprávy na výše uvedenou e-mailovou adresu. </w:t>
      </w:r>
    </w:p>
    <w:p w14:paraId="29E13E26" w14:textId="77777777" w:rsidR="007B5397" w:rsidRDefault="007B5397">
      <w:pPr>
        <w:spacing w:after="120"/>
        <w:ind w:left="360"/>
        <w:jc w:val="both"/>
        <w:rPr>
          <w:rFonts w:ascii="Arial" w:hAnsi="Arial" w:cs="Arial"/>
          <w:sz w:val="20"/>
          <w:szCs w:val="20"/>
        </w:rPr>
      </w:pPr>
    </w:p>
    <w:p w14:paraId="4119F9AB" w14:textId="77777777" w:rsidR="00AC3BC8" w:rsidRDefault="00AC3BC8">
      <w:pPr>
        <w:spacing w:after="120"/>
        <w:ind w:left="360"/>
        <w:jc w:val="both"/>
        <w:rPr>
          <w:rFonts w:ascii="Arial" w:hAnsi="Arial" w:cs="Arial"/>
          <w:sz w:val="20"/>
          <w:szCs w:val="20"/>
        </w:rPr>
      </w:pPr>
    </w:p>
    <w:tbl>
      <w:tblPr>
        <w:tblW w:w="5303" w:type="pct"/>
        <w:jc w:val="center"/>
        <w:tblLayout w:type="fixed"/>
        <w:tblCellMar>
          <w:left w:w="70" w:type="dxa"/>
          <w:right w:w="70" w:type="dxa"/>
        </w:tblCellMar>
        <w:tblLook w:val="0000" w:firstRow="0" w:lastRow="0" w:firstColumn="0" w:lastColumn="0" w:noHBand="0" w:noVBand="0"/>
      </w:tblPr>
      <w:tblGrid>
        <w:gridCol w:w="4975"/>
        <w:gridCol w:w="4795"/>
      </w:tblGrid>
      <w:tr w:rsidR="00AC3BC8" w14:paraId="6CD9799A" w14:textId="77777777">
        <w:trPr>
          <w:jc w:val="center"/>
        </w:trPr>
        <w:tc>
          <w:tcPr>
            <w:tcW w:w="4973" w:type="dxa"/>
            <w:tcBorders>
              <w:top w:val="nil"/>
              <w:left w:val="nil"/>
              <w:bottom w:val="nil"/>
              <w:right w:val="nil"/>
            </w:tcBorders>
          </w:tcPr>
          <w:p w14:paraId="1C8BE200" w14:textId="77777777" w:rsidR="00AC3BC8" w:rsidRDefault="00AC3BC8">
            <w:pPr>
              <w:jc w:val="center"/>
              <w:rPr>
                <w:rFonts w:ascii="Arial" w:hAnsi="Arial" w:cs="Arial"/>
                <w:b/>
                <w:bCs/>
                <w:sz w:val="20"/>
                <w:szCs w:val="20"/>
              </w:rPr>
            </w:pPr>
            <w:r>
              <w:rPr>
                <w:rFonts w:ascii="Arial" w:hAnsi="Arial" w:cs="Arial"/>
                <w:b/>
                <w:bCs/>
                <w:sz w:val="20"/>
                <w:szCs w:val="20"/>
              </w:rPr>
              <w:lastRenderedPageBreak/>
              <w:t>Kupující:</w:t>
            </w:r>
          </w:p>
          <w:p w14:paraId="3D69DB6A" w14:textId="77777777" w:rsidR="00AC3BC8" w:rsidRDefault="00AC3BC8">
            <w:pPr>
              <w:jc w:val="center"/>
              <w:rPr>
                <w:rFonts w:ascii="Arial" w:hAnsi="Arial" w:cs="Arial"/>
                <w:b/>
                <w:bCs/>
                <w:sz w:val="20"/>
                <w:szCs w:val="20"/>
              </w:rPr>
            </w:pPr>
          </w:p>
          <w:p w14:paraId="21133AF1" w14:textId="77777777" w:rsidR="00AC3BC8" w:rsidRDefault="00AC3BC8">
            <w:pPr>
              <w:rPr>
                <w:rFonts w:ascii="Arial" w:hAnsi="Arial" w:cs="Arial"/>
                <w:sz w:val="20"/>
                <w:szCs w:val="20"/>
              </w:rPr>
            </w:pPr>
          </w:p>
          <w:p w14:paraId="79C8E353" w14:textId="77777777" w:rsidR="00AC3BC8" w:rsidRDefault="00AC3BC8">
            <w:pPr>
              <w:jc w:val="center"/>
              <w:rPr>
                <w:rFonts w:ascii="Arial" w:hAnsi="Arial" w:cs="Arial"/>
                <w:sz w:val="20"/>
                <w:szCs w:val="20"/>
              </w:rPr>
            </w:pPr>
          </w:p>
          <w:p w14:paraId="2AC5D4B3" w14:textId="77777777" w:rsidR="00AC3BC8" w:rsidRDefault="007B5397">
            <w:pPr>
              <w:jc w:val="center"/>
              <w:rPr>
                <w:rFonts w:ascii="Arial" w:hAnsi="Arial" w:cs="Arial"/>
                <w:sz w:val="20"/>
                <w:szCs w:val="20"/>
              </w:rPr>
            </w:pPr>
            <w:r>
              <w:rPr>
                <w:rFonts w:ascii="Arial" w:hAnsi="Arial" w:cs="Arial"/>
                <w:sz w:val="20"/>
                <w:szCs w:val="20"/>
              </w:rPr>
              <w:t>V _____________ dne _______ 2018</w:t>
            </w:r>
          </w:p>
        </w:tc>
        <w:tc>
          <w:tcPr>
            <w:tcW w:w="4795" w:type="dxa"/>
            <w:tcBorders>
              <w:top w:val="nil"/>
              <w:left w:val="nil"/>
              <w:bottom w:val="nil"/>
              <w:right w:val="nil"/>
            </w:tcBorders>
          </w:tcPr>
          <w:p w14:paraId="027DA016" w14:textId="77777777" w:rsidR="00AC3BC8" w:rsidRDefault="00AC3BC8">
            <w:pPr>
              <w:jc w:val="center"/>
              <w:rPr>
                <w:rFonts w:ascii="Arial" w:hAnsi="Arial" w:cs="Arial"/>
                <w:b/>
                <w:bCs/>
                <w:sz w:val="20"/>
                <w:szCs w:val="20"/>
              </w:rPr>
            </w:pPr>
            <w:r>
              <w:rPr>
                <w:rFonts w:ascii="Arial" w:hAnsi="Arial" w:cs="Arial"/>
                <w:b/>
                <w:bCs/>
                <w:sz w:val="20"/>
                <w:szCs w:val="20"/>
              </w:rPr>
              <w:t>Prodávající:</w:t>
            </w:r>
          </w:p>
          <w:p w14:paraId="2873234B" w14:textId="77777777" w:rsidR="00AC3BC8" w:rsidRDefault="00AC3BC8">
            <w:pPr>
              <w:jc w:val="center"/>
              <w:rPr>
                <w:rFonts w:ascii="Arial" w:hAnsi="Arial" w:cs="Arial"/>
                <w:sz w:val="20"/>
                <w:szCs w:val="20"/>
              </w:rPr>
            </w:pPr>
          </w:p>
          <w:p w14:paraId="641DA9AC" w14:textId="77777777" w:rsidR="00AC3BC8" w:rsidRDefault="00AC3BC8">
            <w:pPr>
              <w:jc w:val="center"/>
              <w:rPr>
                <w:rFonts w:ascii="Arial" w:hAnsi="Arial" w:cs="Arial"/>
                <w:sz w:val="20"/>
                <w:szCs w:val="20"/>
              </w:rPr>
            </w:pPr>
          </w:p>
          <w:p w14:paraId="61030985" w14:textId="77777777" w:rsidR="00AC3BC8" w:rsidRDefault="00AC3BC8">
            <w:pPr>
              <w:jc w:val="center"/>
              <w:rPr>
                <w:rFonts w:ascii="Arial" w:hAnsi="Arial" w:cs="Arial"/>
                <w:sz w:val="20"/>
                <w:szCs w:val="20"/>
              </w:rPr>
            </w:pPr>
          </w:p>
          <w:p w14:paraId="4C910B95" w14:textId="77777777" w:rsidR="00AC3BC8" w:rsidRDefault="007B5397">
            <w:pPr>
              <w:jc w:val="center"/>
              <w:rPr>
                <w:rFonts w:ascii="Arial" w:hAnsi="Arial" w:cs="Arial"/>
                <w:sz w:val="20"/>
                <w:szCs w:val="20"/>
              </w:rPr>
            </w:pPr>
            <w:r>
              <w:rPr>
                <w:rFonts w:ascii="Arial" w:hAnsi="Arial" w:cs="Arial"/>
                <w:sz w:val="20"/>
                <w:szCs w:val="20"/>
              </w:rPr>
              <w:t>V ____________ dne _______ 2018</w:t>
            </w:r>
          </w:p>
          <w:p w14:paraId="73762BEB" w14:textId="77777777" w:rsidR="00AC3BC8" w:rsidRDefault="00AC3BC8">
            <w:pPr>
              <w:jc w:val="center"/>
              <w:rPr>
                <w:rFonts w:ascii="Arial" w:hAnsi="Arial" w:cs="Arial"/>
                <w:sz w:val="20"/>
                <w:szCs w:val="20"/>
              </w:rPr>
            </w:pPr>
          </w:p>
          <w:p w14:paraId="177FB994" w14:textId="77777777" w:rsidR="00AC3BC8" w:rsidRDefault="00AC3BC8">
            <w:pPr>
              <w:jc w:val="center"/>
              <w:rPr>
                <w:rFonts w:ascii="Arial" w:hAnsi="Arial" w:cs="Arial"/>
                <w:sz w:val="20"/>
                <w:szCs w:val="20"/>
              </w:rPr>
            </w:pPr>
          </w:p>
          <w:p w14:paraId="19FF2920" w14:textId="77777777" w:rsidR="00AC3BC8" w:rsidRDefault="00AC3BC8">
            <w:pPr>
              <w:jc w:val="center"/>
              <w:rPr>
                <w:rFonts w:ascii="Arial" w:hAnsi="Arial" w:cs="Arial"/>
                <w:sz w:val="20"/>
                <w:szCs w:val="20"/>
              </w:rPr>
            </w:pPr>
          </w:p>
        </w:tc>
      </w:tr>
      <w:tr w:rsidR="00AC3BC8" w14:paraId="0BE04EE5" w14:textId="77777777">
        <w:trPr>
          <w:jc w:val="center"/>
        </w:trPr>
        <w:tc>
          <w:tcPr>
            <w:tcW w:w="4973" w:type="dxa"/>
            <w:tcBorders>
              <w:top w:val="nil"/>
              <w:left w:val="nil"/>
              <w:bottom w:val="nil"/>
              <w:right w:val="nil"/>
            </w:tcBorders>
          </w:tcPr>
          <w:p w14:paraId="6E1B0600" w14:textId="77777777" w:rsidR="00AC3BC8" w:rsidRDefault="00AC3BC8">
            <w:pPr>
              <w:jc w:val="center"/>
              <w:rPr>
                <w:rFonts w:ascii="Arial" w:hAnsi="Arial" w:cs="Arial"/>
                <w:sz w:val="20"/>
                <w:szCs w:val="20"/>
              </w:rPr>
            </w:pPr>
            <w:r>
              <w:rPr>
                <w:rFonts w:ascii="Arial" w:hAnsi="Arial" w:cs="Arial"/>
                <w:sz w:val="20"/>
                <w:szCs w:val="20"/>
              </w:rPr>
              <w:t>.............................................</w:t>
            </w:r>
          </w:p>
          <w:p w14:paraId="1DC20DFC" w14:textId="77777777" w:rsidR="007B5397" w:rsidRDefault="007B5397" w:rsidP="007B5397">
            <w:pPr>
              <w:pStyle w:val="Identifikacestran"/>
              <w:spacing w:line="240" w:lineRule="auto"/>
              <w:rPr>
                <w:rFonts w:ascii="Verdana" w:hAnsi="Verdana" w:cs="Verdana"/>
                <w:i/>
                <w:iCs/>
                <w:sz w:val="20"/>
                <w:szCs w:val="20"/>
              </w:rPr>
            </w:pPr>
            <w:r>
              <w:rPr>
                <w:rFonts w:ascii="Verdana" w:hAnsi="Verdana" w:cs="Verdana"/>
                <w:i/>
                <w:iCs/>
                <w:sz w:val="20"/>
                <w:szCs w:val="20"/>
              </w:rPr>
              <w:t>Ing. Eva Tomášová</w:t>
            </w:r>
          </w:p>
          <w:p w14:paraId="389F4A40" w14:textId="6E0089C1" w:rsidR="007B5397" w:rsidRDefault="007B5397" w:rsidP="007B5397">
            <w:pPr>
              <w:jc w:val="center"/>
              <w:rPr>
                <w:rFonts w:ascii="Verdana" w:hAnsi="Verdana" w:cs="Verdana"/>
                <w:i/>
                <w:iCs/>
                <w:sz w:val="20"/>
                <w:szCs w:val="20"/>
              </w:rPr>
            </w:pPr>
            <w:r>
              <w:rPr>
                <w:rFonts w:ascii="Verdana" w:hAnsi="Verdana" w:cs="Verdana"/>
                <w:i/>
                <w:iCs/>
                <w:sz w:val="20"/>
                <w:szCs w:val="20"/>
              </w:rPr>
              <w:t>ředitel</w:t>
            </w:r>
          </w:p>
          <w:p w14:paraId="51F03A96" w14:textId="77777777" w:rsidR="00AC3BC8" w:rsidRDefault="007B5397" w:rsidP="007B5397">
            <w:pPr>
              <w:jc w:val="center"/>
              <w:rPr>
                <w:rFonts w:ascii="Arial" w:hAnsi="Arial" w:cs="Arial"/>
                <w:sz w:val="20"/>
                <w:szCs w:val="20"/>
              </w:rPr>
            </w:pPr>
            <w:r>
              <w:rPr>
                <w:rFonts w:ascii="Verdana" w:hAnsi="Verdana" w:cs="Verdana"/>
                <w:i/>
                <w:iCs/>
                <w:sz w:val="20"/>
                <w:szCs w:val="20"/>
              </w:rPr>
              <w:t>Nemocnice Třebíč, příspěvková organizace</w:t>
            </w:r>
          </w:p>
        </w:tc>
        <w:tc>
          <w:tcPr>
            <w:tcW w:w="4795" w:type="dxa"/>
            <w:tcBorders>
              <w:top w:val="nil"/>
              <w:left w:val="nil"/>
              <w:bottom w:val="nil"/>
              <w:right w:val="nil"/>
            </w:tcBorders>
          </w:tcPr>
          <w:p w14:paraId="08047552" w14:textId="77777777" w:rsidR="00AC3BC8" w:rsidRDefault="00AC3BC8">
            <w:pPr>
              <w:jc w:val="center"/>
              <w:rPr>
                <w:rFonts w:ascii="Arial" w:hAnsi="Arial" w:cs="Arial"/>
                <w:sz w:val="20"/>
                <w:szCs w:val="20"/>
              </w:rPr>
            </w:pPr>
            <w:r>
              <w:rPr>
                <w:rFonts w:ascii="Arial" w:hAnsi="Arial" w:cs="Arial"/>
                <w:sz w:val="20"/>
                <w:szCs w:val="20"/>
              </w:rPr>
              <w:t>.............................................</w:t>
            </w:r>
          </w:p>
          <w:p w14:paraId="2E1582B0" w14:textId="77777777" w:rsidR="00AC3BC8" w:rsidRDefault="00AC3BC8">
            <w:pPr>
              <w:jc w:val="center"/>
              <w:rPr>
                <w:rFonts w:ascii="Arial" w:hAnsi="Arial" w:cs="Arial"/>
                <w:sz w:val="20"/>
                <w:szCs w:val="20"/>
              </w:rPr>
            </w:pPr>
            <w:r>
              <w:rPr>
                <w:rFonts w:ascii="Arial" w:hAnsi="Arial" w:cs="Arial"/>
                <w:sz w:val="20"/>
                <w:szCs w:val="20"/>
              </w:rPr>
              <w:t>[</w:t>
            </w:r>
            <w:r>
              <w:rPr>
                <w:rFonts w:ascii="Arial" w:hAnsi="Arial" w:cs="Arial"/>
                <w:i/>
                <w:iCs/>
                <w:sz w:val="20"/>
                <w:szCs w:val="20"/>
              </w:rPr>
              <w:t>jméno, příjmení</w:t>
            </w:r>
            <w:r>
              <w:rPr>
                <w:rFonts w:ascii="Arial" w:hAnsi="Arial" w:cs="Arial"/>
                <w:sz w:val="20"/>
                <w:szCs w:val="20"/>
              </w:rPr>
              <w:t>]</w:t>
            </w:r>
          </w:p>
          <w:p w14:paraId="0A4360C0" w14:textId="77777777" w:rsidR="00AC3BC8" w:rsidRDefault="00AC3BC8">
            <w:pPr>
              <w:jc w:val="center"/>
              <w:rPr>
                <w:rFonts w:ascii="Arial" w:hAnsi="Arial" w:cs="Arial"/>
                <w:sz w:val="20"/>
                <w:szCs w:val="20"/>
              </w:rPr>
            </w:pPr>
            <w:r>
              <w:rPr>
                <w:rFonts w:ascii="Arial" w:hAnsi="Arial" w:cs="Arial"/>
                <w:sz w:val="20"/>
                <w:szCs w:val="20"/>
              </w:rPr>
              <w:t>[</w:t>
            </w:r>
            <w:r>
              <w:rPr>
                <w:rFonts w:ascii="Arial" w:hAnsi="Arial" w:cs="Arial"/>
                <w:i/>
                <w:iCs/>
                <w:sz w:val="20"/>
                <w:szCs w:val="20"/>
              </w:rPr>
              <w:t>funkce</w:t>
            </w:r>
            <w:r>
              <w:rPr>
                <w:rFonts w:ascii="Arial" w:hAnsi="Arial" w:cs="Arial"/>
                <w:sz w:val="20"/>
                <w:szCs w:val="20"/>
              </w:rPr>
              <w:t>]</w:t>
            </w:r>
          </w:p>
          <w:p w14:paraId="55E34BD0" w14:textId="77777777" w:rsidR="00AC3BC8" w:rsidRDefault="00AC3BC8">
            <w:pPr>
              <w:jc w:val="center"/>
              <w:rPr>
                <w:rFonts w:ascii="Arial" w:hAnsi="Arial" w:cs="Arial"/>
                <w:sz w:val="20"/>
                <w:szCs w:val="20"/>
              </w:rPr>
            </w:pPr>
            <w:r>
              <w:rPr>
                <w:rFonts w:ascii="Arial" w:hAnsi="Arial" w:cs="Arial"/>
                <w:sz w:val="20"/>
                <w:szCs w:val="20"/>
              </w:rPr>
              <w:t>[</w:t>
            </w:r>
            <w:r>
              <w:rPr>
                <w:rFonts w:ascii="Arial" w:hAnsi="Arial" w:cs="Arial"/>
                <w:i/>
                <w:iCs/>
                <w:sz w:val="20"/>
                <w:szCs w:val="20"/>
              </w:rPr>
              <w:t>obchodní firma</w:t>
            </w:r>
            <w:r>
              <w:rPr>
                <w:rFonts w:ascii="Arial" w:hAnsi="Arial" w:cs="Arial"/>
                <w:sz w:val="20"/>
                <w:szCs w:val="20"/>
              </w:rPr>
              <w:t>]</w:t>
            </w:r>
          </w:p>
        </w:tc>
      </w:tr>
      <w:tr w:rsidR="00AC3BC8" w14:paraId="3A7B63BB" w14:textId="77777777">
        <w:trPr>
          <w:gridAfter w:val="1"/>
          <w:wAfter w:w="4793" w:type="dxa"/>
          <w:jc w:val="center"/>
        </w:trPr>
        <w:tc>
          <w:tcPr>
            <w:tcW w:w="4975" w:type="dxa"/>
            <w:tcBorders>
              <w:top w:val="nil"/>
              <w:left w:val="nil"/>
              <w:bottom w:val="nil"/>
              <w:right w:val="nil"/>
            </w:tcBorders>
          </w:tcPr>
          <w:p w14:paraId="373F62FC" w14:textId="77777777" w:rsidR="00AC3BC8" w:rsidRDefault="00AC3BC8">
            <w:pPr>
              <w:jc w:val="center"/>
              <w:rPr>
                <w:rFonts w:ascii="Arial" w:hAnsi="Arial" w:cs="Arial"/>
                <w:sz w:val="20"/>
                <w:szCs w:val="20"/>
              </w:rPr>
            </w:pPr>
          </w:p>
          <w:p w14:paraId="15C53571" w14:textId="77777777" w:rsidR="00AC3BC8" w:rsidRDefault="00AC3BC8">
            <w:pPr>
              <w:rPr>
                <w:rFonts w:ascii="Arial" w:hAnsi="Arial" w:cs="Arial"/>
                <w:sz w:val="20"/>
                <w:szCs w:val="20"/>
              </w:rPr>
            </w:pPr>
          </w:p>
          <w:p w14:paraId="499FE600" w14:textId="77777777" w:rsidR="00AC3BC8" w:rsidRDefault="00AC3BC8">
            <w:pPr>
              <w:pStyle w:val="Identifikacestran"/>
              <w:spacing w:line="240" w:lineRule="auto"/>
              <w:rPr>
                <w:rFonts w:ascii="Arial" w:hAnsi="Arial" w:cs="Arial"/>
                <w:sz w:val="20"/>
                <w:szCs w:val="20"/>
              </w:rPr>
            </w:pPr>
          </w:p>
          <w:p w14:paraId="16475F73" w14:textId="77777777" w:rsidR="00AC3BC8" w:rsidRDefault="00AC3BC8">
            <w:pPr>
              <w:pStyle w:val="Identifikacestran"/>
              <w:spacing w:line="240" w:lineRule="auto"/>
              <w:rPr>
                <w:rFonts w:ascii="Arial" w:hAnsi="Arial" w:cs="Arial"/>
                <w:sz w:val="20"/>
                <w:szCs w:val="20"/>
              </w:rPr>
            </w:pPr>
          </w:p>
          <w:p w14:paraId="4B258343" w14:textId="77777777" w:rsidR="00AC3BC8" w:rsidRDefault="00AC3BC8">
            <w:pPr>
              <w:pStyle w:val="Identifikacestran"/>
              <w:spacing w:line="240" w:lineRule="auto"/>
              <w:rPr>
                <w:rFonts w:ascii="Arial" w:hAnsi="Arial" w:cs="Arial"/>
                <w:sz w:val="20"/>
                <w:szCs w:val="20"/>
              </w:rPr>
            </w:pPr>
          </w:p>
          <w:p w14:paraId="79297BED" w14:textId="77777777" w:rsidR="00AC3BC8" w:rsidRDefault="00AC3BC8">
            <w:pPr>
              <w:pStyle w:val="Identifikacestran"/>
              <w:spacing w:line="240" w:lineRule="auto"/>
              <w:rPr>
                <w:rFonts w:ascii="Arial" w:hAnsi="Arial" w:cs="Arial"/>
                <w:sz w:val="20"/>
                <w:szCs w:val="20"/>
              </w:rPr>
            </w:pPr>
          </w:p>
          <w:p w14:paraId="47842417" w14:textId="77777777" w:rsidR="00AC3BC8" w:rsidRDefault="00AC3BC8">
            <w:pPr>
              <w:pStyle w:val="Identifikacestran"/>
              <w:spacing w:line="240" w:lineRule="auto"/>
              <w:rPr>
                <w:rFonts w:ascii="Arial" w:hAnsi="Arial" w:cs="Arial"/>
                <w:sz w:val="20"/>
                <w:szCs w:val="20"/>
              </w:rPr>
            </w:pPr>
          </w:p>
          <w:p w14:paraId="33695CE6" w14:textId="77777777" w:rsidR="00AC3BC8" w:rsidRDefault="00AC3BC8">
            <w:pPr>
              <w:pStyle w:val="Identifikacestran"/>
              <w:spacing w:line="240" w:lineRule="auto"/>
              <w:rPr>
                <w:rFonts w:ascii="Arial" w:hAnsi="Arial" w:cs="Arial"/>
                <w:sz w:val="20"/>
                <w:szCs w:val="20"/>
              </w:rPr>
            </w:pPr>
          </w:p>
          <w:p w14:paraId="6C1DB586" w14:textId="77777777" w:rsidR="00AC3BC8" w:rsidRDefault="00AC3BC8">
            <w:pPr>
              <w:pStyle w:val="Identifikacestran"/>
              <w:spacing w:line="240" w:lineRule="auto"/>
              <w:rPr>
                <w:rFonts w:ascii="Arial" w:hAnsi="Arial" w:cs="Arial"/>
                <w:sz w:val="20"/>
                <w:szCs w:val="20"/>
              </w:rPr>
            </w:pPr>
          </w:p>
          <w:p w14:paraId="4AC9CAF1" w14:textId="77777777" w:rsidR="00AC3BC8" w:rsidRDefault="00AC3BC8">
            <w:pPr>
              <w:pStyle w:val="Identifikacestran"/>
              <w:spacing w:line="240" w:lineRule="auto"/>
              <w:rPr>
                <w:rFonts w:ascii="Arial" w:hAnsi="Arial" w:cs="Arial"/>
                <w:sz w:val="20"/>
                <w:szCs w:val="20"/>
              </w:rPr>
            </w:pPr>
          </w:p>
        </w:tc>
      </w:tr>
    </w:tbl>
    <w:p w14:paraId="2AADD128" w14:textId="77777777" w:rsidR="00AC3BC8" w:rsidRDefault="00AC3BC8">
      <w:pPr>
        <w:suppressAutoHyphens w:val="0"/>
        <w:rPr>
          <w:rFonts w:ascii="Arial" w:hAnsi="Arial" w:cs="Arial"/>
        </w:rPr>
      </w:pPr>
      <w:r>
        <w:rPr>
          <w:rFonts w:ascii="Arial" w:hAnsi="Arial" w:cs="Arial"/>
          <w:b/>
          <w:bCs/>
        </w:rPr>
        <w:br w:type="page"/>
      </w:r>
    </w:p>
    <w:p w14:paraId="693DA54C" w14:textId="77777777" w:rsidR="00AC3BC8" w:rsidRPr="005C163D" w:rsidRDefault="00AC3BC8">
      <w:pPr>
        <w:suppressAutoHyphens w:val="0"/>
        <w:rPr>
          <w:rStyle w:val="FontStyle46"/>
          <w:rFonts w:ascii="Arial" w:hAnsi="Arial" w:cs="Arial"/>
          <w:bCs/>
          <w:sz w:val="24"/>
        </w:rPr>
      </w:pPr>
      <w:r w:rsidRPr="005C163D">
        <w:rPr>
          <w:rStyle w:val="FontStyle46"/>
          <w:rFonts w:ascii="Arial" w:hAnsi="Arial" w:cs="Arial"/>
          <w:bCs/>
          <w:sz w:val="24"/>
        </w:rPr>
        <w:lastRenderedPageBreak/>
        <w:t xml:space="preserve">Příloha č. 3 </w:t>
      </w:r>
    </w:p>
    <w:p w14:paraId="7CFB5688" w14:textId="77777777" w:rsidR="00AC3BC8" w:rsidRPr="005C163D" w:rsidRDefault="00AC3BC8">
      <w:pPr>
        <w:suppressAutoHyphens w:val="0"/>
        <w:rPr>
          <w:rStyle w:val="FontStyle46"/>
          <w:rFonts w:ascii="Arial" w:hAnsi="Arial" w:cs="Arial"/>
          <w:bCs/>
          <w:sz w:val="24"/>
        </w:rPr>
      </w:pPr>
    </w:p>
    <w:p w14:paraId="51339E42" w14:textId="77777777" w:rsidR="00AC3BC8" w:rsidRPr="005C163D" w:rsidRDefault="00AC3BC8">
      <w:pPr>
        <w:suppressAutoHyphens w:val="0"/>
        <w:rPr>
          <w:rStyle w:val="FontStyle46"/>
          <w:rFonts w:ascii="Arial" w:hAnsi="Arial" w:cs="Arial"/>
          <w:bCs/>
          <w:sz w:val="24"/>
        </w:rPr>
      </w:pPr>
      <w:r w:rsidRPr="005C163D">
        <w:rPr>
          <w:rStyle w:val="FontStyle46"/>
          <w:rFonts w:ascii="Arial" w:hAnsi="Arial" w:cs="Arial"/>
          <w:bCs/>
          <w:sz w:val="24"/>
        </w:rPr>
        <w:t>Položkový rozpočet a rekapitulace celkové ceny</w:t>
      </w:r>
    </w:p>
    <w:p w14:paraId="444B37BF" w14:textId="77777777" w:rsidR="00AC3BC8" w:rsidRPr="005C163D" w:rsidRDefault="00AC3BC8">
      <w:pPr>
        <w:pStyle w:val="Style29"/>
        <w:widowControl/>
        <w:jc w:val="center"/>
        <w:rPr>
          <w:rFonts w:ascii="Arial" w:hAnsi="Arial" w:cs="Arial"/>
        </w:rPr>
      </w:pPr>
    </w:p>
    <w:p w14:paraId="14A67833" w14:textId="25B19A04" w:rsidR="00AC3BC8" w:rsidRPr="005C163D" w:rsidRDefault="00AC3BC8">
      <w:pPr>
        <w:pStyle w:val="Style29"/>
        <w:widowControl/>
        <w:jc w:val="center"/>
        <w:rPr>
          <w:rFonts w:ascii="Arial" w:hAnsi="Arial" w:cs="Arial"/>
        </w:rPr>
      </w:pPr>
      <w:r w:rsidRPr="005C163D">
        <w:rPr>
          <w:rFonts w:ascii="Arial" w:hAnsi="Arial" w:cs="Arial"/>
          <w:sz w:val="20"/>
          <w:szCs w:val="20"/>
        </w:rPr>
        <w:t xml:space="preserve">dle odstavce </w:t>
      </w:r>
      <w:proofErr w:type="gramStart"/>
      <w:r w:rsidRPr="005C163D">
        <w:rPr>
          <w:rFonts w:ascii="Arial" w:hAnsi="Arial" w:cs="Arial"/>
          <w:sz w:val="20"/>
          <w:szCs w:val="20"/>
        </w:rPr>
        <w:t xml:space="preserve">6.2. </w:t>
      </w:r>
      <w:r w:rsidR="00D85D72">
        <w:rPr>
          <w:rFonts w:ascii="Arial" w:hAnsi="Arial" w:cs="Arial"/>
          <w:sz w:val="20"/>
          <w:szCs w:val="20"/>
        </w:rPr>
        <w:t>kupní</w:t>
      </w:r>
      <w:proofErr w:type="gramEnd"/>
      <w:r w:rsidR="00D85D72">
        <w:rPr>
          <w:rFonts w:ascii="Arial" w:hAnsi="Arial" w:cs="Arial"/>
          <w:sz w:val="20"/>
          <w:szCs w:val="20"/>
        </w:rPr>
        <w:t xml:space="preserve"> smlouvy ze dne ______ 2018</w:t>
      </w:r>
    </w:p>
    <w:p w14:paraId="515DFFE3" w14:textId="77777777" w:rsidR="00AC3BC8" w:rsidRPr="005C163D" w:rsidRDefault="00AC3BC8">
      <w:pPr>
        <w:pStyle w:val="Style29"/>
        <w:widowControl/>
        <w:jc w:val="center"/>
        <w:rPr>
          <w:rFonts w:ascii="Arial" w:hAnsi="Arial" w:cs="Arial"/>
        </w:rPr>
      </w:pPr>
    </w:p>
    <w:p w14:paraId="1E2E8C9F" w14:textId="77777777" w:rsidR="00AC3BC8" w:rsidRDefault="00AC3BC8">
      <w:pPr>
        <w:pStyle w:val="Style29"/>
        <w:widowControl/>
        <w:jc w:val="center"/>
        <w:rPr>
          <w:rFonts w:ascii="Arial" w:hAnsi="Arial" w:cs="Arial"/>
          <w:i/>
          <w:iCs/>
          <w:sz w:val="20"/>
          <w:szCs w:val="20"/>
        </w:rPr>
      </w:pPr>
      <w:r w:rsidRPr="005C163D">
        <w:rPr>
          <w:rFonts w:ascii="Arial" w:hAnsi="Arial" w:cs="Arial"/>
          <w:i/>
          <w:iCs/>
          <w:sz w:val="20"/>
          <w:szCs w:val="20"/>
        </w:rPr>
        <w:t>[viz samostatná příloha č. 3 ve formátu Microsoft Excel; bude doplněna uchazečem v souladu s podmínkami zadávací dokumentace]</w:t>
      </w:r>
    </w:p>
    <w:p w14:paraId="7AD56B7A" w14:textId="77777777" w:rsidR="00AC3BC8" w:rsidRDefault="00AC3BC8">
      <w:pPr>
        <w:pStyle w:val="Style29"/>
        <w:widowControl/>
        <w:jc w:val="center"/>
        <w:rPr>
          <w:rFonts w:ascii="Arial" w:hAnsi="Arial" w:cs="Arial"/>
          <w:i/>
          <w:iCs/>
          <w:sz w:val="20"/>
          <w:szCs w:val="20"/>
        </w:rPr>
      </w:pPr>
    </w:p>
    <w:p w14:paraId="68891E9B" w14:textId="77777777" w:rsidR="00AC3BC8" w:rsidRDefault="00AC3BC8">
      <w:pPr>
        <w:pStyle w:val="Style29"/>
        <w:widowControl/>
        <w:jc w:val="center"/>
        <w:rPr>
          <w:rFonts w:ascii="Arial" w:hAnsi="Arial" w:cs="Arial"/>
          <w:i/>
          <w:iCs/>
          <w:sz w:val="20"/>
          <w:szCs w:val="20"/>
        </w:rPr>
      </w:pPr>
    </w:p>
    <w:p w14:paraId="6F6800BD" w14:textId="77777777" w:rsidR="00AC3BC8" w:rsidRDefault="00AC3BC8">
      <w:pPr>
        <w:pStyle w:val="Style29"/>
        <w:widowControl/>
        <w:jc w:val="center"/>
        <w:rPr>
          <w:rFonts w:ascii="Arial" w:hAnsi="Arial" w:cs="Arial"/>
        </w:rPr>
      </w:pPr>
    </w:p>
    <w:p w14:paraId="03F14A1A" w14:textId="77777777" w:rsidR="00AC3BC8" w:rsidRDefault="00AC3BC8">
      <w:pPr>
        <w:pStyle w:val="Style29"/>
        <w:widowControl/>
        <w:jc w:val="center"/>
        <w:rPr>
          <w:rFonts w:ascii="Arial" w:hAnsi="Arial" w:cs="Arial"/>
        </w:rPr>
      </w:pPr>
    </w:p>
    <w:p w14:paraId="5AB4693D" w14:textId="77777777" w:rsidR="00AC3BC8" w:rsidRDefault="00AC3BC8">
      <w:pPr>
        <w:pStyle w:val="Style29"/>
        <w:widowControl/>
        <w:jc w:val="center"/>
        <w:rPr>
          <w:rFonts w:ascii="Arial" w:hAnsi="Arial" w:cs="Arial"/>
        </w:rPr>
      </w:pPr>
    </w:p>
    <w:p w14:paraId="56361FED" w14:textId="77777777" w:rsidR="00AC3BC8" w:rsidRDefault="00AC3BC8">
      <w:pPr>
        <w:pStyle w:val="Style29"/>
        <w:widowControl/>
        <w:jc w:val="center"/>
        <w:rPr>
          <w:rFonts w:ascii="Arial" w:hAnsi="Arial" w:cs="Arial"/>
        </w:rPr>
      </w:pPr>
    </w:p>
    <w:p w14:paraId="7573ADF9" w14:textId="77777777" w:rsidR="00AC3BC8" w:rsidRDefault="00AC3BC8">
      <w:pPr>
        <w:pStyle w:val="Style29"/>
        <w:widowControl/>
        <w:jc w:val="center"/>
        <w:rPr>
          <w:rFonts w:ascii="Arial" w:hAnsi="Arial" w:cs="Arial"/>
        </w:rPr>
      </w:pPr>
    </w:p>
    <w:p w14:paraId="71E6125B" w14:textId="77777777" w:rsidR="00AC3BC8" w:rsidRDefault="00AC3BC8">
      <w:pPr>
        <w:pStyle w:val="Style29"/>
        <w:widowControl/>
        <w:jc w:val="center"/>
        <w:rPr>
          <w:rFonts w:ascii="Arial" w:hAnsi="Arial" w:cs="Arial"/>
        </w:rPr>
      </w:pPr>
    </w:p>
    <w:p w14:paraId="225B124A" w14:textId="77777777" w:rsidR="00AC3BC8" w:rsidRDefault="00AC3BC8">
      <w:pPr>
        <w:pStyle w:val="Style29"/>
        <w:widowControl/>
        <w:jc w:val="center"/>
        <w:rPr>
          <w:rFonts w:ascii="Arial" w:hAnsi="Arial" w:cs="Arial"/>
        </w:rPr>
      </w:pPr>
    </w:p>
    <w:p w14:paraId="1AD963A6" w14:textId="77777777" w:rsidR="00AC3BC8" w:rsidRDefault="00AC3BC8">
      <w:pPr>
        <w:pStyle w:val="Style29"/>
        <w:widowControl/>
        <w:jc w:val="center"/>
        <w:rPr>
          <w:rFonts w:ascii="Arial" w:hAnsi="Arial" w:cs="Arial"/>
        </w:rPr>
      </w:pPr>
    </w:p>
    <w:p w14:paraId="20D084B7" w14:textId="77777777" w:rsidR="00AC3BC8" w:rsidRDefault="00AC3BC8">
      <w:pPr>
        <w:pStyle w:val="Style29"/>
        <w:widowControl/>
        <w:jc w:val="center"/>
        <w:rPr>
          <w:rFonts w:ascii="Arial" w:hAnsi="Arial" w:cs="Arial"/>
        </w:rPr>
      </w:pPr>
    </w:p>
    <w:p w14:paraId="7A8016CD" w14:textId="77777777" w:rsidR="00AC3BC8" w:rsidRDefault="00AC3BC8">
      <w:pPr>
        <w:pStyle w:val="Style29"/>
        <w:widowControl/>
        <w:jc w:val="center"/>
        <w:rPr>
          <w:rFonts w:ascii="Arial" w:hAnsi="Arial" w:cs="Arial"/>
        </w:rPr>
      </w:pPr>
    </w:p>
    <w:p w14:paraId="1EF7AAC4" w14:textId="77777777" w:rsidR="00AC3BC8" w:rsidRDefault="00AC3BC8">
      <w:pPr>
        <w:pStyle w:val="Style29"/>
        <w:widowControl/>
        <w:jc w:val="center"/>
        <w:rPr>
          <w:rFonts w:ascii="Arial" w:hAnsi="Arial" w:cs="Arial"/>
        </w:rPr>
      </w:pPr>
    </w:p>
    <w:p w14:paraId="1E5ED116" w14:textId="77777777" w:rsidR="00AC3BC8" w:rsidRDefault="00AC3BC8">
      <w:pPr>
        <w:pStyle w:val="Style29"/>
        <w:widowControl/>
        <w:jc w:val="center"/>
        <w:rPr>
          <w:rFonts w:ascii="Arial" w:hAnsi="Arial" w:cs="Arial"/>
        </w:rPr>
      </w:pPr>
    </w:p>
    <w:p w14:paraId="3687EF17" w14:textId="77777777" w:rsidR="00AC3BC8" w:rsidRDefault="00AC3BC8">
      <w:pPr>
        <w:pStyle w:val="Style29"/>
        <w:widowControl/>
        <w:jc w:val="center"/>
        <w:rPr>
          <w:rFonts w:ascii="Arial" w:hAnsi="Arial" w:cs="Arial"/>
        </w:rPr>
      </w:pPr>
    </w:p>
    <w:p w14:paraId="17EC24BE" w14:textId="77777777" w:rsidR="00AC3BC8" w:rsidRDefault="00AC3BC8">
      <w:pPr>
        <w:pStyle w:val="Style29"/>
        <w:widowControl/>
        <w:jc w:val="center"/>
        <w:rPr>
          <w:rFonts w:ascii="Arial" w:hAnsi="Arial" w:cs="Arial"/>
        </w:rPr>
      </w:pPr>
    </w:p>
    <w:p w14:paraId="594A4944" w14:textId="77777777" w:rsidR="00AC3BC8" w:rsidRDefault="00AC3BC8">
      <w:pPr>
        <w:pStyle w:val="Style29"/>
        <w:widowControl/>
        <w:jc w:val="center"/>
        <w:rPr>
          <w:rFonts w:ascii="Arial" w:hAnsi="Arial" w:cs="Arial"/>
        </w:rPr>
      </w:pPr>
    </w:p>
    <w:p w14:paraId="11E9910B" w14:textId="77777777" w:rsidR="00AC3BC8" w:rsidRDefault="00AC3BC8">
      <w:pPr>
        <w:pStyle w:val="Style29"/>
        <w:widowControl/>
        <w:jc w:val="center"/>
        <w:rPr>
          <w:rFonts w:ascii="Arial" w:hAnsi="Arial" w:cs="Arial"/>
        </w:rPr>
      </w:pPr>
    </w:p>
    <w:p w14:paraId="486E1695" w14:textId="77777777" w:rsidR="00AC3BC8" w:rsidRDefault="00AC3BC8">
      <w:pPr>
        <w:pStyle w:val="Style29"/>
        <w:widowControl/>
        <w:jc w:val="center"/>
        <w:rPr>
          <w:rFonts w:ascii="Arial" w:hAnsi="Arial" w:cs="Arial"/>
        </w:rPr>
      </w:pPr>
    </w:p>
    <w:p w14:paraId="426525D3" w14:textId="77777777" w:rsidR="00AC3BC8" w:rsidRDefault="00AC3BC8">
      <w:pPr>
        <w:pStyle w:val="Style29"/>
        <w:widowControl/>
        <w:jc w:val="center"/>
        <w:rPr>
          <w:rFonts w:ascii="Arial" w:hAnsi="Arial" w:cs="Arial"/>
        </w:rPr>
      </w:pPr>
    </w:p>
    <w:p w14:paraId="3D68E55F" w14:textId="77777777" w:rsidR="00AC3BC8" w:rsidRDefault="00AC3BC8">
      <w:pPr>
        <w:pStyle w:val="Style29"/>
        <w:widowControl/>
        <w:jc w:val="center"/>
        <w:rPr>
          <w:rFonts w:ascii="Arial" w:hAnsi="Arial" w:cs="Arial"/>
        </w:rPr>
      </w:pPr>
    </w:p>
    <w:p w14:paraId="7C343F8E" w14:textId="77777777" w:rsidR="00AC3BC8" w:rsidRDefault="00AC3BC8">
      <w:pPr>
        <w:pStyle w:val="Style29"/>
        <w:widowControl/>
        <w:jc w:val="center"/>
        <w:rPr>
          <w:rFonts w:ascii="Arial" w:hAnsi="Arial" w:cs="Arial"/>
        </w:rPr>
      </w:pPr>
    </w:p>
    <w:p w14:paraId="7B7726D0" w14:textId="77777777" w:rsidR="00AC3BC8" w:rsidRDefault="00AC3BC8">
      <w:pPr>
        <w:pStyle w:val="Style29"/>
        <w:widowControl/>
        <w:jc w:val="center"/>
        <w:rPr>
          <w:rFonts w:ascii="Arial" w:hAnsi="Arial" w:cs="Arial"/>
        </w:rPr>
      </w:pPr>
    </w:p>
    <w:p w14:paraId="25190010" w14:textId="77777777" w:rsidR="00AC3BC8" w:rsidRDefault="00AC3BC8">
      <w:pPr>
        <w:pStyle w:val="Style29"/>
        <w:widowControl/>
        <w:jc w:val="center"/>
        <w:rPr>
          <w:rFonts w:ascii="Arial" w:hAnsi="Arial" w:cs="Arial"/>
        </w:rPr>
      </w:pPr>
    </w:p>
    <w:p w14:paraId="4B241B16" w14:textId="77777777" w:rsidR="00AC3BC8" w:rsidRDefault="00AC3BC8">
      <w:pPr>
        <w:pStyle w:val="Style29"/>
        <w:widowControl/>
        <w:jc w:val="center"/>
        <w:rPr>
          <w:rFonts w:ascii="Arial" w:hAnsi="Arial" w:cs="Arial"/>
        </w:rPr>
      </w:pPr>
    </w:p>
    <w:p w14:paraId="432FFA73" w14:textId="77777777" w:rsidR="00AC3BC8" w:rsidRDefault="00AC3BC8">
      <w:pPr>
        <w:pStyle w:val="Style29"/>
        <w:widowControl/>
        <w:jc w:val="center"/>
        <w:rPr>
          <w:rFonts w:ascii="Arial" w:hAnsi="Arial" w:cs="Arial"/>
        </w:rPr>
      </w:pPr>
    </w:p>
    <w:p w14:paraId="22A7F75A" w14:textId="77777777" w:rsidR="00AC3BC8" w:rsidRDefault="00AC3BC8">
      <w:pPr>
        <w:pStyle w:val="Style29"/>
        <w:widowControl/>
        <w:jc w:val="center"/>
        <w:rPr>
          <w:rFonts w:ascii="Arial" w:hAnsi="Arial" w:cs="Arial"/>
        </w:rPr>
      </w:pPr>
    </w:p>
    <w:p w14:paraId="20C90EEA" w14:textId="77777777" w:rsidR="00AC3BC8" w:rsidRDefault="00AC3BC8">
      <w:pPr>
        <w:pStyle w:val="Style29"/>
        <w:widowControl/>
        <w:jc w:val="center"/>
        <w:rPr>
          <w:rFonts w:ascii="Arial" w:hAnsi="Arial" w:cs="Arial"/>
        </w:rPr>
      </w:pPr>
    </w:p>
    <w:p w14:paraId="5C4DEAF7" w14:textId="77777777" w:rsidR="00AC3BC8" w:rsidRDefault="00AC3BC8">
      <w:pPr>
        <w:pStyle w:val="Style29"/>
        <w:widowControl/>
        <w:jc w:val="center"/>
        <w:rPr>
          <w:rFonts w:ascii="Arial" w:hAnsi="Arial" w:cs="Arial"/>
        </w:rPr>
      </w:pPr>
    </w:p>
    <w:p w14:paraId="343BFC45" w14:textId="77777777" w:rsidR="00AC3BC8" w:rsidRDefault="00AC3BC8">
      <w:pPr>
        <w:pStyle w:val="Style29"/>
        <w:widowControl/>
        <w:jc w:val="center"/>
        <w:rPr>
          <w:rFonts w:ascii="Arial" w:hAnsi="Arial" w:cs="Arial"/>
        </w:rPr>
      </w:pPr>
    </w:p>
    <w:p w14:paraId="7C49A42D" w14:textId="77777777" w:rsidR="00AC3BC8" w:rsidRDefault="00AC3BC8">
      <w:pPr>
        <w:pStyle w:val="Style29"/>
        <w:widowControl/>
        <w:jc w:val="center"/>
        <w:rPr>
          <w:rFonts w:ascii="Arial" w:hAnsi="Arial" w:cs="Arial"/>
        </w:rPr>
      </w:pPr>
    </w:p>
    <w:p w14:paraId="302C4CA2" w14:textId="77777777" w:rsidR="00AC3BC8" w:rsidRDefault="00AC3BC8">
      <w:pPr>
        <w:pStyle w:val="Style29"/>
        <w:widowControl/>
        <w:jc w:val="center"/>
        <w:rPr>
          <w:rFonts w:ascii="Arial" w:hAnsi="Arial" w:cs="Arial"/>
        </w:rPr>
      </w:pPr>
    </w:p>
    <w:p w14:paraId="2E84A71D" w14:textId="77777777" w:rsidR="00AC3BC8" w:rsidRDefault="00AC3BC8">
      <w:pPr>
        <w:pStyle w:val="Style29"/>
        <w:widowControl/>
        <w:jc w:val="center"/>
        <w:rPr>
          <w:rFonts w:ascii="Arial" w:hAnsi="Arial" w:cs="Arial"/>
        </w:rPr>
      </w:pPr>
    </w:p>
    <w:p w14:paraId="320BC938" w14:textId="77777777" w:rsidR="00AC3BC8" w:rsidRDefault="00AC3BC8">
      <w:pPr>
        <w:pStyle w:val="Style29"/>
        <w:widowControl/>
        <w:jc w:val="center"/>
        <w:rPr>
          <w:rFonts w:ascii="Arial" w:hAnsi="Arial" w:cs="Arial"/>
        </w:rPr>
      </w:pPr>
    </w:p>
    <w:p w14:paraId="09334057" w14:textId="77777777" w:rsidR="00AC3BC8" w:rsidRDefault="00AC3BC8">
      <w:pPr>
        <w:pStyle w:val="Style29"/>
        <w:widowControl/>
        <w:jc w:val="center"/>
        <w:rPr>
          <w:rFonts w:ascii="Arial" w:hAnsi="Arial" w:cs="Arial"/>
        </w:rPr>
      </w:pPr>
    </w:p>
    <w:p w14:paraId="0E37F8AA" w14:textId="77777777" w:rsidR="00AC3BC8" w:rsidRDefault="00AC3BC8">
      <w:pPr>
        <w:pStyle w:val="Style29"/>
        <w:widowControl/>
        <w:jc w:val="center"/>
        <w:rPr>
          <w:rFonts w:ascii="Arial" w:hAnsi="Arial" w:cs="Arial"/>
        </w:rPr>
      </w:pPr>
    </w:p>
    <w:p w14:paraId="144B47EF" w14:textId="77777777" w:rsidR="00AC3BC8" w:rsidRDefault="00AC3BC8">
      <w:pPr>
        <w:pStyle w:val="Style29"/>
        <w:widowControl/>
        <w:jc w:val="center"/>
        <w:rPr>
          <w:rFonts w:ascii="Arial" w:hAnsi="Arial" w:cs="Arial"/>
        </w:rPr>
      </w:pPr>
    </w:p>
    <w:p w14:paraId="27135BD1" w14:textId="77777777" w:rsidR="00AC3BC8" w:rsidRDefault="00AC3BC8">
      <w:pPr>
        <w:pStyle w:val="Style29"/>
        <w:widowControl/>
        <w:jc w:val="center"/>
        <w:rPr>
          <w:rFonts w:ascii="Arial" w:hAnsi="Arial" w:cs="Arial"/>
        </w:rPr>
      </w:pPr>
    </w:p>
    <w:p w14:paraId="2CB6190C" w14:textId="77777777" w:rsidR="00AC3BC8" w:rsidRDefault="00AC3BC8">
      <w:pPr>
        <w:pStyle w:val="Style29"/>
        <w:widowControl/>
        <w:jc w:val="center"/>
        <w:rPr>
          <w:rFonts w:ascii="Arial" w:hAnsi="Arial" w:cs="Arial"/>
        </w:rPr>
      </w:pPr>
    </w:p>
    <w:p w14:paraId="60EBBD12" w14:textId="77777777" w:rsidR="00AC3BC8" w:rsidRDefault="00AC3BC8">
      <w:pPr>
        <w:ind w:left="708" w:firstLine="708"/>
        <w:rPr>
          <w:rFonts w:ascii="Arial" w:hAnsi="Arial" w:cs="Arial"/>
          <w:b/>
          <w:bCs/>
        </w:rPr>
      </w:pPr>
    </w:p>
    <w:p w14:paraId="4EC141F7" w14:textId="77777777" w:rsidR="00AC3BC8" w:rsidRDefault="00AC3BC8">
      <w:pPr>
        <w:rPr>
          <w:rFonts w:ascii="Arial" w:hAnsi="Arial" w:cs="Arial"/>
        </w:rPr>
      </w:pPr>
    </w:p>
    <w:p w14:paraId="670C862E" w14:textId="77777777" w:rsidR="008E12C7" w:rsidRDefault="008E12C7">
      <w:pPr>
        <w:rPr>
          <w:rFonts w:ascii="Arial" w:hAnsi="Arial" w:cs="Arial"/>
        </w:rPr>
      </w:pPr>
    </w:p>
    <w:p w14:paraId="668490AA" w14:textId="5520F6F9" w:rsidR="008E12C7" w:rsidRDefault="008E12C7">
      <w:pPr>
        <w:rPr>
          <w:rFonts w:ascii="Arial" w:hAnsi="Arial" w:cs="Arial"/>
        </w:rPr>
      </w:pPr>
    </w:p>
    <w:p w14:paraId="6CAF896B" w14:textId="77777777" w:rsidR="009D1455" w:rsidRDefault="009D1455">
      <w:pPr>
        <w:rPr>
          <w:rFonts w:ascii="Arial" w:hAnsi="Arial" w:cs="Arial"/>
        </w:rPr>
      </w:pPr>
    </w:p>
    <w:p w14:paraId="06AEB090" w14:textId="77777777" w:rsidR="008E12C7" w:rsidRDefault="008E12C7" w:rsidP="008E12C7">
      <w:pPr>
        <w:suppressAutoHyphens w:val="0"/>
        <w:rPr>
          <w:rFonts w:ascii="Arial" w:hAnsi="Arial" w:cs="Arial"/>
          <w:b/>
          <w:bCs/>
        </w:rPr>
      </w:pPr>
      <w:r>
        <w:rPr>
          <w:rFonts w:ascii="Arial" w:hAnsi="Arial" w:cs="Arial"/>
          <w:b/>
          <w:bCs/>
        </w:rPr>
        <w:lastRenderedPageBreak/>
        <w:t xml:space="preserve">Příloha č. 4    </w:t>
      </w:r>
    </w:p>
    <w:p w14:paraId="76B83FE1" w14:textId="77777777" w:rsidR="008E12C7" w:rsidRDefault="008E12C7" w:rsidP="008E12C7">
      <w:pPr>
        <w:rPr>
          <w:rFonts w:ascii="Arial" w:hAnsi="Arial" w:cs="Arial"/>
        </w:rPr>
      </w:pPr>
    </w:p>
    <w:p w14:paraId="15778417" w14:textId="0725EE7B" w:rsidR="008E12C7" w:rsidRDefault="008E12C7" w:rsidP="008E12C7">
      <w:pPr>
        <w:ind w:left="708" w:firstLine="708"/>
        <w:rPr>
          <w:rFonts w:ascii="Arial" w:hAnsi="Arial" w:cs="Arial"/>
          <w:b/>
          <w:bCs/>
          <w:sz w:val="20"/>
          <w:szCs w:val="20"/>
        </w:rPr>
      </w:pPr>
      <w:r>
        <w:rPr>
          <w:rFonts w:ascii="Arial" w:hAnsi="Arial" w:cs="Arial"/>
          <w:b/>
          <w:bCs/>
          <w:sz w:val="20"/>
          <w:szCs w:val="20"/>
        </w:rPr>
        <w:t>Do</w:t>
      </w:r>
      <w:r w:rsidR="006647AA">
        <w:rPr>
          <w:rFonts w:ascii="Arial" w:hAnsi="Arial" w:cs="Arial"/>
          <w:b/>
          <w:bCs/>
          <w:sz w:val="20"/>
          <w:szCs w:val="20"/>
        </w:rPr>
        <w:t>klad o pojištění dle bodu 7.10</w:t>
      </w:r>
      <w:r>
        <w:rPr>
          <w:rFonts w:ascii="Arial" w:hAnsi="Arial" w:cs="Arial"/>
          <w:b/>
          <w:bCs/>
          <w:sz w:val="20"/>
          <w:szCs w:val="20"/>
        </w:rPr>
        <w:t xml:space="preserve">. </w:t>
      </w:r>
      <w:proofErr w:type="gramStart"/>
      <w:r>
        <w:rPr>
          <w:rFonts w:ascii="Arial" w:hAnsi="Arial" w:cs="Arial"/>
          <w:b/>
          <w:bCs/>
          <w:sz w:val="20"/>
          <w:szCs w:val="20"/>
        </w:rPr>
        <w:t>Kupní  smlouvy</w:t>
      </w:r>
      <w:proofErr w:type="gramEnd"/>
    </w:p>
    <w:p w14:paraId="251328D2" w14:textId="77777777" w:rsidR="008E12C7" w:rsidRDefault="008E12C7" w:rsidP="008E12C7">
      <w:pPr>
        <w:ind w:left="708" w:firstLine="708"/>
        <w:rPr>
          <w:rFonts w:ascii="Arial" w:hAnsi="Arial" w:cs="Arial"/>
          <w:b/>
          <w:bCs/>
        </w:rPr>
      </w:pPr>
    </w:p>
    <w:p w14:paraId="6B11B82F" w14:textId="77777777" w:rsidR="008E12C7" w:rsidRDefault="008E12C7" w:rsidP="008E12C7">
      <w:pPr>
        <w:rPr>
          <w:rFonts w:ascii="Arial" w:hAnsi="Arial" w:cs="Arial"/>
        </w:rPr>
      </w:pPr>
    </w:p>
    <w:p w14:paraId="21D3D03F" w14:textId="77777777" w:rsidR="008E12C7" w:rsidRDefault="008E12C7" w:rsidP="008E12C7">
      <w:pPr>
        <w:jc w:val="both"/>
        <w:rPr>
          <w:rFonts w:ascii="Arial" w:hAnsi="Arial" w:cs="Arial"/>
        </w:rPr>
      </w:pPr>
      <w:r>
        <w:rPr>
          <w:rFonts w:ascii="Arial" w:hAnsi="Arial" w:cs="Arial"/>
          <w:i/>
          <w:iCs/>
          <w:sz w:val="20"/>
          <w:szCs w:val="20"/>
        </w:rPr>
        <w:t xml:space="preserve">[kopii pojistného dokladu předloží prodávající nejpozději v den uzavření smlouvy a tento se stává přílohou </w:t>
      </w:r>
      <w:proofErr w:type="gramStart"/>
      <w:r>
        <w:rPr>
          <w:rFonts w:ascii="Arial" w:hAnsi="Arial" w:cs="Arial"/>
          <w:i/>
          <w:iCs/>
          <w:sz w:val="20"/>
          <w:szCs w:val="20"/>
        </w:rPr>
        <w:t>č. 4 této</w:t>
      </w:r>
      <w:proofErr w:type="gramEnd"/>
      <w:r>
        <w:rPr>
          <w:rFonts w:ascii="Arial" w:hAnsi="Arial" w:cs="Arial"/>
          <w:i/>
          <w:iCs/>
          <w:sz w:val="20"/>
          <w:szCs w:val="20"/>
        </w:rPr>
        <w:t xml:space="preserve"> smlouvy.]</w:t>
      </w:r>
    </w:p>
    <w:p w14:paraId="55E8CD63" w14:textId="77777777" w:rsidR="008E12C7" w:rsidRDefault="008E12C7">
      <w:pPr>
        <w:rPr>
          <w:rFonts w:ascii="Arial" w:hAnsi="Arial" w:cs="Arial"/>
        </w:rPr>
      </w:pPr>
    </w:p>
    <w:p w14:paraId="5F1C3A43" w14:textId="77777777" w:rsidR="00AC3BC8" w:rsidRDefault="00AC3BC8">
      <w:pPr>
        <w:pStyle w:val="Style29"/>
        <w:widowControl/>
        <w:jc w:val="center"/>
        <w:rPr>
          <w:rFonts w:ascii="Arial" w:hAnsi="Arial" w:cs="Arial"/>
        </w:rPr>
      </w:pPr>
    </w:p>
    <w:sectPr w:rsidR="00AC3BC8">
      <w:footerReference w:type="default" r:id="rId10"/>
      <w:pgSz w:w="11906" w:h="16838"/>
      <w:pgMar w:top="1276" w:right="1417" w:bottom="1417" w:left="1417" w:header="142"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60231D" w15:done="0"/>
  <w15:commentEx w15:paraId="37466AEA" w15:done="0"/>
  <w15:commentEx w15:paraId="73E085DA" w15:done="0"/>
  <w15:commentEx w15:paraId="182A2783" w15:done="0"/>
  <w15:commentEx w15:paraId="6A758B5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86B21" w14:textId="77777777" w:rsidR="006A3E7A" w:rsidRDefault="006A3E7A">
      <w:r>
        <w:separator/>
      </w:r>
    </w:p>
  </w:endnote>
  <w:endnote w:type="continuationSeparator" w:id="0">
    <w:p w14:paraId="02287BED" w14:textId="77777777" w:rsidR="006A3E7A" w:rsidRDefault="006A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85CAC" w14:textId="479E369A" w:rsidR="00AC3BC8" w:rsidRDefault="00AC3BC8">
    <w:pPr>
      <w:pStyle w:val="Zpat"/>
      <w:jc w:val="center"/>
    </w:pPr>
    <w:r>
      <w:t xml:space="preserve">Stránka </w:t>
    </w:r>
    <w:r>
      <w:rPr>
        <w:b/>
        <w:bCs/>
      </w:rPr>
      <w:fldChar w:fldCharType="begin"/>
    </w:r>
    <w:r>
      <w:rPr>
        <w:b/>
        <w:bCs/>
      </w:rPr>
      <w:instrText>PAGE</w:instrText>
    </w:r>
    <w:r>
      <w:rPr>
        <w:b/>
        <w:bCs/>
      </w:rPr>
      <w:fldChar w:fldCharType="separate"/>
    </w:r>
    <w:r w:rsidR="00633F4A">
      <w:rPr>
        <w:b/>
        <w:bCs/>
        <w:noProof/>
      </w:rPr>
      <w:t>16</w:t>
    </w:r>
    <w:r>
      <w:rPr>
        <w:b/>
        <w:bCs/>
      </w:rPr>
      <w:fldChar w:fldCharType="end"/>
    </w:r>
    <w:r>
      <w:t xml:space="preserve"> z </w:t>
    </w:r>
    <w:r>
      <w:rPr>
        <w:b/>
        <w:bCs/>
      </w:rPr>
      <w:fldChar w:fldCharType="begin"/>
    </w:r>
    <w:r>
      <w:rPr>
        <w:b/>
        <w:bCs/>
      </w:rPr>
      <w:instrText>NUMPAGES</w:instrText>
    </w:r>
    <w:r>
      <w:rPr>
        <w:b/>
        <w:bCs/>
      </w:rPr>
      <w:fldChar w:fldCharType="separate"/>
    </w:r>
    <w:r w:rsidR="00633F4A">
      <w:rPr>
        <w:b/>
        <w:bCs/>
        <w:noProof/>
      </w:rPr>
      <w:t>16</w:t>
    </w:r>
    <w:r>
      <w:rPr>
        <w:b/>
        <w:bCs/>
      </w:rPr>
      <w:fldChar w:fldCharType="end"/>
    </w:r>
  </w:p>
  <w:p w14:paraId="3958208E" w14:textId="77777777" w:rsidR="00AC3BC8" w:rsidRDefault="00AC3BC8">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3486D" w14:textId="77777777" w:rsidR="006A3E7A" w:rsidRDefault="006A3E7A">
      <w:r>
        <w:separator/>
      </w:r>
    </w:p>
  </w:footnote>
  <w:footnote w:type="continuationSeparator" w:id="0">
    <w:p w14:paraId="3D9FCEC4" w14:textId="77777777" w:rsidR="006A3E7A" w:rsidRDefault="006A3E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nsid w:val="00000002"/>
    <w:multiLevelType w:val="singleLevel"/>
    <w:tmpl w:val="00000002"/>
    <w:name w:val="WW8Num2"/>
    <w:lvl w:ilvl="0">
      <w:start w:val="1"/>
      <w:numFmt w:val="decimal"/>
      <w:lvlText w:val="%1."/>
      <w:lvlJc w:val="left"/>
      <w:pPr>
        <w:tabs>
          <w:tab w:val="num" w:pos="0"/>
        </w:tabs>
        <w:ind w:left="1069" w:hanging="360"/>
      </w:pPr>
      <w:rPr>
        <w:rFonts w:ascii="Symbol" w:hAnsi="Symbol" w:cs="Symbol"/>
      </w:rPr>
    </w:lvl>
  </w:abstractNum>
  <w:abstractNum w:abstractNumId="2">
    <w:nsid w:val="00000003"/>
    <w:multiLevelType w:val="singleLevel"/>
    <w:tmpl w:val="00000003"/>
    <w:name w:val="WW8Num3"/>
    <w:lvl w:ilvl="0">
      <w:start w:val="1"/>
      <w:numFmt w:val="lowerRoman"/>
      <w:lvlText w:val="(%1)"/>
      <w:lvlJc w:val="left"/>
      <w:pPr>
        <w:tabs>
          <w:tab w:val="num" w:pos="0"/>
        </w:tabs>
        <w:ind w:left="1429" w:hanging="720"/>
      </w:pPr>
      <w:rPr>
        <w:rFonts w:ascii="Times New Roman" w:hAnsi="Times New Roman" w:cs="Times New Roman"/>
      </w:rPr>
    </w:lvl>
  </w:abstractNum>
  <w:abstractNum w:abstractNumId="3">
    <w:nsid w:val="00000004"/>
    <w:multiLevelType w:val="multilevel"/>
    <w:tmpl w:val="D82A5A34"/>
    <w:name w:val="WW8Num4"/>
    <w:lvl w:ilvl="0">
      <w:start w:val="1"/>
      <w:numFmt w:val="decimal"/>
      <w:pStyle w:val="Smlouva4"/>
      <w:lvlText w:val="%1."/>
      <w:lvlJc w:val="left"/>
      <w:pPr>
        <w:tabs>
          <w:tab w:val="num" w:pos="390"/>
        </w:tabs>
        <w:ind w:left="390" w:hanging="390"/>
      </w:pPr>
      <w:rPr>
        <w:rFonts w:ascii="Arial" w:hAnsi="Arial" w:cs="Arial" w:hint="default"/>
        <w:sz w:val="28"/>
        <w:szCs w:val="28"/>
      </w:rPr>
    </w:lvl>
    <w:lvl w:ilvl="1">
      <w:start w:val="1"/>
      <w:numFmt w:val="decimal"/>
      <w:pStyle w:val="Odstavec"/>
      <w:lvlText w:val="%1.%2."/>
      <w:lvlJc w:val="left"/>
      <w:pPr>
        <w:tabs>
          <w:tab w:val="num" w:pos="141"/>
        </w:tabs>
        <w:ind w:left="861" w:hanging="720"/>
      </w:pPr>
      <w:rPr>
        <w:rFonts w:ascii="Arial" w:hAnsi="Arial" w:cs="Arial"/>
        <w:b w:val="0"/>
        <w:strike w:val="0"/>
        <w:color w:val="auto"/>
        <w:kern w:val="20"/>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4">
    <w:nsid w:val="00000005"/>
    <w:multiLevelType w:val="singleLevel"/>
    <w:tmpl w:val="00000005"/>
    <w:name w:val="WW8Num5"/>
    <w:lvl w:ilvl="0">
      <w:start w:val="1"/>
      <w:numFmt w:val="lowerRoman"/>
      <w:lvlText w:val="(%1)"/>
      <w:lvlJc w:val="left"/>
      <w:pPr>
        <w:tabs>
          <w:tab w:val="num" w:pos="0"/>
        </w:tabs>
        <w:ind w:left="1429" w:hanging="720"/>
      </w:pPr>
      <w:rPr>
        <w:rFonts w:ascii="Times New Roman" w:hAnsi="Times New Roman" w:cs="Times New Roman"/>
      </w:rPr>
    </w:lvl>
  </w:abstractNum>
  <w:abstractNum w:abstractNumId="5">
    <w:nsid w:val="00000006"/>
    <w:multiLevelType w:val="multilevel"/>
    <w:tmpl w:val="F36C1EEA"/>
    <w:name w:val="WW8Num6"/>
    <w:lvl w:ilvl="0">
      <w:start w:val="1"/>
      <w:numFmt w:val="decimal"/>
      <w:lvlText w:val="%1."/>
      <w:lvlJc w:val="left"/>
      <w:pPr>
        <w:tabs>
          <w:tab w:val="num" w:pos="420"/>
        </w:tabs>
        <w:ind w:left="420" w:hanging="420"/>
      </w:pPr>
      <w:rPr>
        <w:rFonts w:ascii="Times New Roman" w:hAnsi="Times New Roman" w:cs="Times New Roman"/>
      </w:rPr>
    </w:lvl>
    <w:lvl w:ilvl="1">
      <w:start w:val="1"/>
      <w:numFmt w:val="decimal"/>
      <w:lvlText w:val="%1.%2."/>
      <w:lvlJc w:val="left"/>
      <w:pPr>
        <w:tabs>
          <w:tab w:val="num" w:pos="420"/>
        </w:tabs>
        <w:ind w:left="420" w:hanging="420"/>
      </w:pPr>
      <w:rPr>
        <w:rFonts w:ascii="Arial" w:hAnsi="Arial" w:cs="Arial"/>
        <w:kern w:val="20"/>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6">
    <w:nsid w:val="06D42235"/>
    <w:multiLevelType w:val="hybridMultilevel"/>
    <w:tmpl w:val="EB7A48A2"/>
    <w:lvl w:ilvl="0" w:tplc="04050001">
      <w:start w:val="1"/>
      <w:numFmt w:val="bullet"/>
      <w:lvlText w:val=""/>
      <w:lvlJc w:val="left"/>
      <w:pPr>
        <w:ind w:left="794" w:hanging="360"/>
      </w:pPr>
      <w:rPr>
        <w:rFonts w:ascii="Symbol" w:hAnsi="Symbol" w:cs="Times New Roman" w:hint="default"/>
      </w:rPr>
    </w:lvl>
    <w:lvl w:ilvl="1" w:tplc="04050003">
      <w:start w:val="1"/>
      <w:numFmt w:val="bullet"/>
      <w:lvlText w:val="o"/>
      <w:lvlJc w:val="left"/>
      <w:pPr>
        <w:ind w:left="1514" w:hanging="360"/>
      </w:pPr>
      <w:rPr>
        <w:rFonts w:ascii="Courier New" w:hAnsi="Courier New" w:cs="Courier New" w:hint="default"/>
      </w:rPr>
    </w:lvl>
    <w:lvl w:ilvl="2" w:tplc="04050005">
      <w:start w:val="1"/>
      <w:numFmt w:val="bullet"/>
      <w:lvlText w:val=""/>
      <w:lvlJc w:val="left"/>
      <w:pPr>
        <w:ind w:left="2234" w:hanging="360"/>
      </w:pPr>
      <w:rPr>
        <w:rFonts w:ascii="Wingdings" w:hAnsi="Wingdings" w:cs="Times New Roman" w:hint="default"/>
      </w:rPr>
    </w:lvl>
    <w:lvl w:ilvl="3" w:tplc="04050001">
      <w:start w:val="1"/>
      <w:numFmt w:val="bullet"/>
      <w:lvlText w:val=""/>
      <w:lvlJc w:val="left"/>
      <w:pPr>
        <w:ind w:left="2954" w:hanging="360"/>
      </w:pPr>
      <w:rPr>
        <w:rFonts w:ascii="Symbol" w:hAnsi="Symbol" w:cs="Times New Roman" w:hint="default"/>
      </w:rPr>
    </w:lvl>
    <w:lvl w:ilvl="4" w:tplc="04050003">
      <w:start w:val="1"/>
      <w:numFmt w:val="bullet"/>
      <w:lvlText w:val="o"/>
      <w:lvlJc w:val="left"/>
      <w:pPr>
        <w:ind w:left="3674" w:hanging="360"/>
      </w:pPr>
      <w:rPr>
        <w:rFonts w:ascii="Courier New" w:hAnsi="Courier New" w:cs="Courier New" w:hint="default"/>
      </w:rPr>
    </w:lvl>
    <w:lvl w:ilvl="5" w:tplc="04050005">
      <w:start w:val="1"/>
      <w:numFmt w:val="bullet"/>
      <w:lvlText w:val=""/>
      <w:lvlJc w:val="left"/>
      <w:pPr>
        <w:ind w:left="4394" w:hanging="360"/>
      </w:pPr>
      <w:rPr>
        <w:rFonts w:ascii="Wingdings" w:hAnsi="Wingdings" w:cs="Times New Roman" w:hint="default"/>
      </w:rPr>
    </w:lvl>
    <w:lvl w:ilvl="6" w:tplc="04050001">
      <w:start w:val="1"/>
      <w:numFmt w:val="bullet"/>
      <w:lvlText w:val=""/>
      <w:lvlJc w:val="left"/>
      <w:pPr>
        <w:ind w:left="5114" w:hanging="360"/>
      </w:pPr>
      <w:rPr>
        <w:rFonts w:ascii="Symbol" w:hAnsi="Symbol" w:cs="Times New Roman" w:hint="default"/>
      </w:rPr>
    </w:lvl>
    <w:lvl w:ilvl="7" w:tplc="04050003">
      <w:start w:val="1"/>
      <w:numFmt w:val="bullet"/>
      <w:lvlText w:val="o"/>
      <w:lvlJc w:val="left"/>
      <w:pPr>
        <w:ind w:left="5834" w:hanging="360"/>
      </w:pPr>
      <w:rPr>
        <w:rFonts w:ascii="Courier New" w:hAnsi="Courier New" w:cs="Courier New" w:hint="default"/>
      </w:rPr>
    </w:lvl>
    <w:lvl w:ilvl="8" w:tplc="04050005">
      <w:start w:val="1"/>
      <w:numFmt w:val="bullet"/>
      <w:lvlText w:val=""/>
      <w:lvlJc w:val="left"/>
      <w:pPr>
        <w:ind w:left="6554" w:hanging="360"/>
      </w:pPr>
      <w:rPr>
        <w:rFonts w:ascii="Wingdings" w:hAnsi="Wingdings" w:cs="Times New Roman" w:hint="default"/>
      </w:rPr>
    </w:lvl>
  </w:abstractNum>
  <w:abstractNum w:abstractNumId="7">
    <w:nsid w:val="1E031742"/>
    <w:multiLevelType w:val="hybridMultilevel"/>
    <w:tmpl w:val="EAB23FBA"/>
    <w:lvl w:ilvl="0" w:tplc="04050001">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8">
    <w:nsid w:val="1E6A1060"/>
    <w:multiLevelType w:val="multilevel"/>
    <w:tmpl w:val="C20A88AE"/>
    <w:lvl w:ilvl="0">
      <w:start w:val="1"/>
      <w:numFmt w:val="bullet"/>
      <w:lvlText w:val=""/>
      <w:lvlJc w:val="left"/>
      <w:pPr>
        <w:tabs>
          <w:tab w:val="num" w:pos="720"/>
        </w:tabs>
        <w:ind w:left="720" w:hanging="360"/>
      </w:pPr>
      <w:rPr>
        <w:rFonts w:ascii="Symbol" w:hAnsi="Symbol" w:cs="Times New Roman"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cs="Times New Roman" w:hint="default"/>
        <w:sz w:val="22"/>
      </w:rPr>
    </w:lvl>
    <w:lvl w:ilvl="3">
      <w:start w:val="1"/>
      <w:numFmt w:val="bullet"/>
      <w:lvlText w:val=""/>
      <w:lvlJc w:val="left"/>
      <w:pPr>
        <w:tabs>
          <w:tab w:val="num" w:pos="2880"/>
        </w:tabs>
        <w:ind w:left="2880" w:hanging="360"/>
      </w:pPr>
      <w:rPr>
        <w:rFonts w:ascii="Symbol" w:hAnsi="Symbol" w:cs="Times New Roman"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sz w:val="22"/>
      </w:rPr>
    </w:lvl>
    <w:lvl w:ilvl="6">
      <w:start w:val="1"/>
      <w:numFmt w:val="bullet"/>
      <w:lvlText w:val=""/>
      <w:lvlJc w:val="left"/>
      <w:pPr>
        <w:tabs>
          <w:tab w:val="num" w:pos="5040"/>
        </w:tabs>
        <w:ind w:left="5040" w:hanging="360"/>
      </w:pPr>
      <w:rPr>
        <w:rFonts w:ascii="Symbol" w:hAnsi="Symbol" w:cs="Times New Roman"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sz w:val="22"/>
      </w:rPr>
    </w:lvl>
  </w:abstractNum>
  <w:abstractNum w:abstractNumId="9">
    <w:nsid w:val="1E9C092B"/>
    <w:multiLevelType w:val="hybridMultilevel"/>
    <w:tmpl w:val="A00A3638"/>
    <w:lvl w:ilvl="0" w:tplc="11FA29AA">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
    <w:nsid w:val="1EDF0674"/>
    <w:multiLevelType w:val="multilevel"/>
    <w:tmpl w:val="6AE66994"/>
    <w:lvl w:ilvl="0">
      <w:start w:val="1"/>
      <w:numFmt w:val="bullet"/>
      <w:lvlText w:val=""/>
      <w:lvlJc w:val="left"/>
      <w:pPr>
        <w:ind w:left="1469" w:hanging="360"/>
      </w:pPr>
      <w:rPr>
        <w:rFonts w:ascii="Symbol" w:hAnsi="Symbol" w:cs="Times New Roman" w:hint="default"/>
        <w:color w:val="auto"/>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11">
    <w:nsid w:val="218B015B"/>
    <w:multiLevelType w:val="hybridMultilevel"/>
    <w:tmpl w:val="6A0846B2"/>
    <w:lvl w:ilvl="0" w:tplc="04050001">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12">
    <w:nsid w:val="2E2E602E"/>
    <w:multiLevelType w:val="multilevel"/>
    <w:tmpl w:val="0F00F3AC"/>
    <w:lvl w:ilvl="0">
      <w:start w:val="3"/>
      <w:numFmt w:val="ordinal"/>
      <w:lvlText w:val="3.%1"/>
      <w:lvlJc w:val="left"/>
      <w:pPr>
        <w:ind w:left="360" w:hanging="360"/>
      </w:pPr>
      <w:rPr>
        <w:rFonts w:ascii="Arial" w:hAnsi="Arial" w:cs="Arial" w:hint="default"/>
        <w:b w:val="0"/>
        <w:i w:val="0"/>
        <w:sz w:val="20"/>
        <w:szCs w:val="20"/>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rPr>
        <w:rFonts w:ascii="Times New Roman" w:hAnsi="Times New Roman" w:cs="Times New Roman" w:hint="default"/>
      </w:rPr>
    </w:lvl>
    <w:lvl w:ilvl="3">
      <w:start w:val="1"/>
      <w:numFmt w:val="decimal"/>
      <w:lvlText w:val="%4."/>
      <w:lvlJc w:val="left"/>
      <w:pPr>
        <w:tabs>
          <w:tab w:val="num" w:pos="1800"/>
        </w:tabs>
        <w:ind w:left="1800" w:hanging="360"/>
      </w:pPr>
      <w:rPr>
        <w:rFonts w:ascii="Times New Roman" w:hAnsi="Times New Roman" w:cs="Times New Roman" w:hint="default"/>
      </w:rPr>
    </w:lvl>
    <w:lvl w:ilvl="4">
      <w:start w:val="1"/>
      <w:numFmt w:val="decimal"/>
      <w:lvlText w:val="%5."/>
      <w:lvlJc w:val="left"/>
      <w:pPr>
        <w:tabs>
          <w:tab w:val="num" w:pos="2160"/>
        </w:tabs>
        <w:ind w:left="2160" w:hanging="360"/>
      </w:pPr>
      <w:rPr>
        <w:rFonts w:ascii="Times New Roman" w:hAnsi="Times New Roman" w:cs="Times New Roman" w:hint="default"/>
      </w:rPr>
    </w:lvl>
    <w:lvl w:ilvl="5">
      <w:start w:val="1"/>
      <w:numFmt w:val="decimal"/>
      <w:lvlText w:val="%6."/>
      <w:lvlJc w:val="left"/>
      <w:pPr>
        <w:tabs>
          <w:tab w:val="num" w:pos="2520"/>
        </w:tabs>
        <w:ind w:left="2520" w:hanging="360"/>
      </w:pPr>
      <w:rPr>
        <w:rFonts w:ascii="Times New Roman" w:hAnsi="Times New Roman" w:cs="Times New Roman" w:hint="default"/>
      </w:rPr>
    </w:lvl>
    <w:lvl w:ilvl="6">
      <w:start w:val="1"/>
      <w:numFmt w:val="decimal"/>
      <w:lvlText w:val="%7."/>
      <w:lvlJc w:val="left"/>
      <w:pPr>
        <w:tabs>
          <w:tab w:val="num" w:pos="2880"/>
        </w:tabs>
        <w:ind w:left="2880" w:hanging="360"/>
      </w:pPr>
      <w:rPr>
        <w:rFonts w:ascii="Times New Roman" w:hAnsi="Times New Roman" w:cs="Times New Roman" w:hint="default"/>
      </w:rPr>
    </w:lvl>
    <w:lvl w:ilvl="7">
      <w:start w:val="1"/>
      <w:numFmt w:val="decimal"/>
      <w:lvlText w:val="%8."/>
      <w:lvlJc w:val="left"/>
      <w:pPr>
        <w:tabs>
          <w:tab w:val="num" w:pos="3240"/>
        </w:tabs>
        <w:ind w:left="3240" w:hanging="360"/>
      </w:pPr>
      <w:rPr>
        <w:rFonts w:ascii="Times New Roman" w:hAnsi="Times New Roman" w:cs="Times New Roman" w:hint="default"/>
      </w:rPr>
    </w:lvl>
    <w:lvl w:ilvl="8">
      <w:start w:val="1"/>
      <w:numFmt w:val="decimal"/>
      <w:lvlText w:val="%9."/>
      <w:lvlJc w:val="left"/>
      <w:pPr>
        <w:tabs>
          <w:tab w:val="num" w:pos="3600"/>
        </w:tabs>
        <w:ind w:left="3600" w:hanging="360"/>
      </w:pPr>
      <w:rPr>
        <w:rFonts w:ascii="Times New Roman" w:hAnsi="Times New Roman" w:cs="Times New Roman" w:hint="default"/>
      </w:rPr>
    </w:lvl>
  </w:abstractNum>
  <w:abstractNum w:abstractNumId="13">
    <w:nsid w:val="34514619"/>
    <w:multiLevelType w:val="hybridMultilevel"/>
    <w:tmpl w:val="F5B6D574"/>
    <w:lvl w:ilvl="0" w:tplc="0472CC5C">
      <w:start w:val="1"/>
      <w:numFmt w:val="lowerLetter"/>
      <w:lvlText w:val="%1)"/>
      <w:lvlJc w:val="left"/>
      <w:pPr>
        <w:ind w:left="1080" w:hanging="360"/>
      </w:pPr>
      <w:rPr>
        <w:rFonts w:ascii="Times New Roman" w:hAnsi="Times New Roman" w:cs="Times New Roman" w:hint="default"/>
      </w:rPr>
    </w:lvl>
    <w:lvl w:ilvl="1" w:tplc="8592CD16">
      <w:start w:val="1"/>
      <w:numFmt w:val="lowerLetter"/>
      <w:lvlText w:val="%2."/>
      <w:lvlJc w:val="left"/>
      <w:pPr>
        <w:ind w:left="1800" w:hanging="360"/>
      </w:pPr>
      <w:rPr>
        <w:rFonts w:ascii="Times New Roman" w:hAnsi="Times New Roman" w:cs="Times New Roman"/>
      </w:rPr>
    </w:lvl>
    <w:lvl w:ilvl="2" w:tplc="6FCED37A">
      <w:start w:val="1"/>
      <w:numFmt w:val="lowerRoman"/>
      <w:lvlText w:val="%3."/>
      <w:lvlJc w:val="right"/>
      <w:pPr>
        <w:ind w:left="2520" w:hanging="180"/>
      </w:pPr>
      <w:rPr>
        <w:rFonts w:ascii="Times New Roman" w:hAnsi="Times New Roman" w:cs="Times New Roman"/>
      </w:rPr>
    </w:lvl>
    <w:lvl w:ilvl="3" w:tplc="7F880802">
      <w:start w:val="1"/>
      <w:numFmt w:val="decimal"/>
      <w:lvlText w:val="%4."/>
      <w:lvlJc w:val="left"/>
      <w:pPr>
        <w:ind w:left="3240" w:hanging="360"/>
      </w:pPr>
      <w:rPr>
        <w:rFonts w:ascii="Times New Roman" w:hAnsi="Times New Roman" w:cs="Times New Roman"/>
      </w:rPr>
    </w:lvl>
    <w:lvl w:ilvl="4" w:tplc="99F602EA">
      <w:start w:val="1"/>
      <w:numFmt w:val="lowerLetter"/>
      <w:lvlText w:val="%5."/>
      <w:lvlJc w:val="left"/>
      <w:pPr>
        <w:ind w:left="3960" w:hanging="360"/>
      </w:pPr>
      <w:rPr>
        <w:rFonts w:ascii="Times New Roman" w:hAnsi="Times New Roman" w:cs="Times New Roman"/>
      </w:rPr>
    </w:lvl>
    <w:lvl w:ilvl="5" w:tplc="3C724BB4">
      <w:start w:val="1"/>
      <w:numFmt w:val="lowerRoman"/>
      <w:lvlText w:val="%6."/>
      <w:lvlJc w:val="right"/>
      <w:pPr>
        <w:ind w:left="4680" w:hanging="180"/>
      </w:pPr>
      <w:rPr>
        <w:rFonts w:ascii="Times New Roman" w:hAnsi="Times New Roman" w:cs="Times New Roman"/>
      </w:rPr>
    </w:lvl>
    <w:lvl w:ilvl="6" w:tplc="8B98E436">
      <w:start w:val="1"/>
      <w:numFmt w:val="decimal"/>
      <w:lvlText w:val="%7."/>
      <w:lvlJc w:val="left"/>
      <w:pPr>
        <w:ind w:left="5400" w:hanging="360"/>
      </w:pPr>
      <w:rPr>
        <w:rFonts w:ascii="Times New Roman" w:hAnsi="Times New Roman" w:cs="Times New Roman"/>
      </w:rPr>
    </w:lvl>
    <w:lvl w:ilvl="7" w:tplc="B1FED7F8">
      <w:start w:val="1"/>
      <w:numFmt w:val="lowerLetter"/>
      <w:lvlText w:val="%8."/>
      <w:lvlJc w:val="left"/>
      <w:pPr>
        <w:ind w:left="6120" w:hanging="360"/>
      </w:pPr>
      <w:rPr>
        <w:rFonts w:ascii="Times New Roman" w:hAnsi="Times New Roman" w:cs="Times New Roman"/>
      </w:rPr>
    </w:lvl>
    <w:lvl w:ilvl="8" w:tplc="00AAF2B6">
      <w:start w:val="1"/>
      <w:numFmt w:val="lowerRoman"/>
      <w:lvlText w:val="%9."/>
      <w:lvlJc w:val="right"/>
      <w:pPr>
        <w:ind w:left="6840" w:hanging="180"/>
      </w:pPr>
      <w:rPr>
        <w:rFonts w:ascii="Times New Roman" w:hAnsi="Times New Roman" w:cs="Times New Roman"/>
      </w:rPr>
    </w:lvl>
  </w:abstractNum>
  <w:abstractNum w:abstractNumId="14">
    <w:nsid w:val="37B738AF"/>
    <w:multiLevelType w:val="multilevel"/>
    <w:tmpl w:val="5F9407F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454"/>
        </w:tabs>
        <w:ind w:left="454" w:hanging="454"/>
      </w:pPr>
      <w:rPr>
        <w:rFonts w:ascii="Arial" w:hAnsi="Arial" w:cs="Arial" w:hint="default"/>
        <w:b w:val="0"/>
        <w:bCs w:val="0"/>
        <w:i w:val="0"/>
        <w:iCs w:val="0"/>
        <w:sz w:val="20"/>
        <w:szCs w:val="20"/>
      </w:rPr>
    </w:lvl>
    <w:lvl w:ilvl="2">
      <w:start w:val="1"/>
      <w:numFmt w:val="decimal"/>
      <w:lvlText w:val="%1.%2.%3."/>
      <w:lvlJc w:val="left"/>
      <w:pPr>
        <w:tabs>
          <w:tab w:val="num" w:pos="788"/>
        </w:tabs>
        <w:ind w:left="788" w:hanging="504"/>
      </w:pPr>
      <w:rPr>
        <w:rFonts w:ascii="Arial" w:hAnsi="Arial" w:cs="Arial" w:hint="default"/>
        <w:b w:val="0"/>
        <w:bCs w:val="0"/>
        <w:i w:val="0"/>
        <w:iCs w:val="0"/>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2BC601B"/>
    <w:multiLevelType w:val="hybridMultilevel"/>
    <w:tmpl w:val="862472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nsid w:val="46CE1598"/>
    <w:multiLevelType w:val="hybridMultilevel"/>
    <w:tmpl w:val="A00A3638"/>
    <w:lvl w:ilvl="0" w:tplc="C9F8BA62">
      <w:start w:val="1"/>
      <w:numFmt w:val="decimal"/>
      <w:lvlText w:val="%1."/>
      <w:lvlJc w:val="left"/>
      <w:pPr>
        <w:tabs>
          <w:tab w:val="num" w:pos="720"/>
        </w:tabs>
        <w:ind w:left="720" w:hanging="360"/>
      </w:pPr>
      <w:rPr>
        <w:rFonts w:ascii="Times New Roman" w:hAnsi="Times New Roman"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4AA15562"/>
    <w:multiLevelType w:val="multilevel"/>
    <w:tmpl w:val="A390535E"/>
    <w:lvl w:ilvl="0">
      <w:start w:val="1"/>
      <w:numFmt w:val="bullet"/>
      <w:lvlText w:val=""/>
      <w:lvlJc w:val="left"/>
      <w:pPr>
        <w:tabs>
          <w:tab w:val="num" w:pos="720"/>
        </w:tabs>
        <w:ind w:left="720" w:hanging="360"/>
      </w:pPr>
      <w:rPr>
        <w:rFonts w:ascii="Symbol" w:hAnsi="Symbol" w:cs="Times New Roman" w:hint="default"/>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Symbol" w:hAnsi="Symbol" w:cs="Times New Roman" w:hint="default"/>
        <w:sz w:val="22"/>
      </w:rPr>
    </w:lvl>
    <w:lvl w:ilvl="3">
      <w:start w:val="1"/>
      <w:numFmt w:val="bullet"/>
      <w:lvlText w:val=""/>
      <w:lvlJc w:val="left"/>
      <w:pPr>
        <w:tabs>
          <w:tab w:val="num" w:pos="2880"/>
        </w:tabs>
        <w:ind w:left="2880" w:hanging="360"/>
      </w:pPr>
      <w:rPr>
        <w:rFonts w:ascii="Symbol" w:hAnsi="Symbol" w:cs="Times New Roman" w:hint="default"/>
        <w:sz w:val="22"/>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sz w:val="22"/>
      </w:rPr>
    </w:lvl>
    <w:lvl w:ilvl="6">
      <w:start w:val="1"/>
      <w:numFmt w:val="bullet"/>
      <w:lvlText w:val=""/>
      <w:lvlJc w:val="left"/>
      <w:pPr>
        <w:tabs>
          <w:tab w:val="num" w:pos="5040"/>
        </w:tabs>
        <w:ind w:left="5040" w:hanging="360"/>
      </w:pPr>
      <w:rPr>
        <w:rFonts w:ascii="Symbol" w:hAnsi="Symbol" w:cs="Times New Roman" w:hint="default"/>
        <w:sz w:val="22"/>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sz w:val="22"/>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13"/>
  </w:num>
  <w:num w:numId="9">
    <w:abstractNumId w:val="6"/>
  </w:num>
  <w:num w:numId="10">
    <w:abstractNumId w:val="16"/>
  </w:num>
  <w:num w:numId="11">
    <w:abstractNumId w:val="3"/>
    <w:lvlOverride w:ilvl="0">
      <w:startOverride w:val="7"/>
    </w:lvlOverride>
  </w:num>
  <w:num w:numId="12">
    <w:abstractNumId w:val="12"/>
  </w:num>
  <w:num w:numId="13">
    <w:abstractNumId w:val="8"/>
  </w:num>
  <w:num w:numId="14">
    <w:abstractNumId w:val="10"/>
  </w:num>
  <w:num w:numId="15">
    <w:abstractNumId w:val="7"/>
  </w:num>
  <w:num w:numId="16">
    <w:abstractNumId w:val="11"/>
  </w:num>
  <w:num w:numId="17">
    <w:abstractNumId w:val="17"/>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4"/>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omášová Eva, Ing.">
    <w15:presenceInfo w15:providerId="AD" w15:userId="S-1-5-21-1378738217-2089949680-2475408944-3334"/>
  </w15:person>
  <w15:person w15:author="Plotová Jana, JUDr.">
    <w15:presenceInfo w15:providerId="AD" w15:userId="S-1-5-21-1378738217-2089949680-2475408944-3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4E2F"/>
    <w:rsid w:val="00003F62"/>
    <w:rsid w:val="00015E27"/>
    <w:rsid w:val="00030F89"/>
    <w:rsid w:val="00071696"/>
    <w:rsid w:val="000A08EF"/>
    <w:rsid w:val="000D6D65"/>
    <w:rsid w:val="000E78B2"/>
    <w:rsid w:val="0012211C"/>
    <w:rsid w:val="00143CDD"/>
    <w:rsid w:val="001560B1"/>
    <w:rsid w:val="00163300"/>
    <w:rsid w:val="0019431F"/>
    <w:rsid w:val="001C3211"/>
    <w:rsid w:val="001D24A7"/>
    <w:rsid w:val="001E36F3"/>
    <w:rsid w:val="00261D00"/>
    <w:rsid w:val="0028471E"/>
    <w:rsid w:val="002A5CCD"/>
    <w:rsid w:val="002B4008"/>
    <w:rsid w:val="002B781F"/>
    <w:rsid w:val="002B7B43"/>
    <w:rsid w:val="002C4E1C"/>
    <w:rsid w:val="002D36D3"/>
    <w:rsid w:val="00346A6D"/>
    <w:rsid w:val="00363702"/>
    <w:rsid w:val="00373AE5"/>
    <w:rsid w:val="00394F53"/>
    <w:rsid w:val="003A3297"/>
    <w:rsid w:val="003A4E2F"/>
    <w:rsid w:val="003A5597"/>
    <w:rsid w:val="003B177C"/>
    <w:rsid w:val="003B50D1"/>
    <w:rsid w:val="003B6A7C"/>
    <w:rsid w:val="003F19EC"/>
    <w:rsid w:val="004243DC"/>
    <w:rsid w:val="004423B7"/>
    <w:rsid w:val="00451F14"/>
    <w:rsid w:val="00466709"/>
    <w:rsid w:val="004A532D"/>
    <w:rsid w:val="004D2590"/>
    <w:rsid w:val="004D5BA4"/>
    <w:rsid w:val="005029C0"/>
    <w:rsid w:val="0051328C"/>
    <w:rsid w:val="00514BF5"/>
    <w:rsid w:val="00517DD9"/>
    <w:rsid w:val="005274D8"/>
    <w:rsid w:val="005430AA"/>
    <w:rsid w:val="0059410C"/>
    <w:rsid w:val="005A078B"/>
    <w:rsid w:val="005C163D"/>
    <w:rsid w:val="005F6B50"/>
    <w:rsid w:val="00611512"/>
    <w:rsid w:val="00615BE3"/>
    <w:rsid w:val="00633F4A"/>
    <w:rsid w:val="00651005"/>
    <w:rsid w:val="006647AA"/>
    <w:rsid w:val="00665B77"/>
    <w:rsid w:val="00675003"/>
    <w:rsid w:val="006A3E7A"/>
    <w:rsid w:val="006B4272"/>
    <w:rsid w:val="006C3A9F"/>
    <w:rsid w:val="006D2DB3"/>
    <w:rsid w:val="006D46D9"/>
    <w:rsid w:val="006E723A"/>
    <w:rsid w:val="006E77AD"/>
    <w:rsid w:val="006E7837"/>
    <w:rsid w:val="0076024E"/>
    <w:rsid w:val="007A2E23"/>
    <w:rsid w:val="007B5397"/>
    <w:rsid w:val="007D0550"/>
    <w:rsid w:val="007E3AB2"/>
    <w:rsid w:val="00855E18"/>
    <w:rsid w:val="0086344B"/>
    <w:rsid w:val="0089060C"/>
    <w:rsid w:val="008D3C60"/>
    <w:rsid w:val="008D690E"/>
    <w:rsid w:val="008E12C7"/>
    <w:rsid w:val="008E1AC1"/>
    <w:rsid w:val="008F7898"/>
    <w:rsid w:val="009008E6"/>
    <w:rsid w:val="009206EF"/>
    <w:rsid w:val="00920C4C"/>
    <w:rsid w:val="00932BA3"/>
    <w:rsid w:val="0097452A"/>
    <w:rsid w:val="00975142"/>
    <w:rsid w:val="00993A12"/>
    <w:rsid w:val="009A2C4D"/>
    <w:rsid w:val="009D1455"/>
    <w:rsid w:val="009D23E0"/>
    <w:rsid w:val="00A667BD"/>
    <w:rsid w:val="00A67BA6"/>
    <w:rsid w:val="00A80002"/>
    <w:rsid w:val="00A85F88"/>
    <w:rsid w:val="00AC3BC8"/>
    <w:rsid w:val="00AD19B8"/>
    <w:rsid w:val="00B072E9"/>
    <w:rsid w:val="00B92763"/>
    <w:rsid w:val="00B9791F"/>
    <w:rsid w:val="00BF4BFA"/>
    <w:rsid w:val="00C406F9"/>
    <w:rsid w:val="00C40C26"/>
    <w:rsid w:val="00C458AC"/>
    <w:rsid w:val="00C56541"/>
    <w:rsid w:val="00C749AE"/>
    <w:rsid w:val="00C9440F"/>
    <w:rsid w:val="00CC62AC"/>
    <w:rsid w:val="00CE1C4E"/>
    <w:rsid w:val="00CE2749"/>
    <w:rsid w:val="00D011EF"/>
    <w:rsid w:val="00D05AF3"/>
    <w:rsid w:val="00D82077"/>
    <w:rsid w:val="00D85D72"/>
    <w:rsid w:val="00DB7D14"/>
    <w:rsid w:val="00DE0495"/>
    <w:rsid w:val="00DE0F6B"/>
    <w:rsid w:val="00DF5F56"/>
    <w:rsid w:val="00DF7266"/>
    <w:rsid w:val="00E06E3A"/>
    <w:rsid w:val="00E15C48"/>
    <w:rsid w:val="00E27A6C"/>
    <w:rsid w:val="00E44941"/>
    <w:rsid w:val="00E4677F"/>
    <w:rsid w:val="00E82AC7"/>
    <w:rsid w:val="00E83C60"/>
    <w:rsid w:val="00E857FF"/>
    <w:rsid w:val="00E867DA"/>
    <w:rsid w:val="00EC7A01"/>
    <w:rsid w:val="00EE18B7"/>
    <w:rsid w:val="00EE6E7F"/>
    <w:rsid w:val="00F11F50"/>
    <w:rsid w:val="00F37686"/>
    <w:rsid w:val="00F50E19"/>
    <w:rsid w:val="00F72E4B"/>
    <w:rsid w:val="00F81C85"/>
    <w:rsid w:val="00FA28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C6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Arial" w:hAnsi="Arial" w:cs="Arial"/>
      <w:b/>
      <w:bCs/>
      <w:kern w:val="1"/>
      <w:sz w:val="32"/>
      <w:szCs w:val="32"/>
    </w:rPr>
  </w:style>
  <w:style w:type="character" w:customStyle="1" w:styleId="Heading2Char">
    <w:name w:val="Heading 2 Char"/>
    <w:rPr>
      <w:rFonts w:ascii="Arial" w:hAnsi="Arial" w:cs="Arial"/>
      <w:b/>
      <w:bCs/>
      <w:i/>
      <w:iCs/>
      <w:sz w:val="20"/>
      <w:szCs w:val="20"/>
    </w:rPr>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qFormat/>
    <w:rPr>
      <w:rFonts w:ascii="Times New Roman" w:hAnsi="Times New Roman" w:cs="Times New Roman"/>
      <w:i/>
      <w:iCs/>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semiHidden/>
    <w:rPr>
      <w:rFonts w:ascii="Times New Roman" w:hAnsi="Times New Roman" w:cs="Times New Roman"/>
    </w:rPr>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semiHidden/>
    <w:rPr>
      <w:rFonts w:ascii="Times New Roman" w:hAnsi="Times New Roman" w:cs="Times New Roman"/>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semiHidden/>
    <w:pPr>
      <w:spacing w:after="120"/>
    </w:pPr>
  </w:style>
  <w:style w:type="character" w:customStyle="1" w:styleId="BodyTextChar1">
    <w:name w:val="Body Text Char1"/>
    <w:rPr>
      <w:rFonts w:ascii="Times New Roman" w:hAnsi="Times New Roman" w:cs="Times New Roman"/>
      <w:sz w:val="24"/>
      <w:szCs w:val="24"/>
      <w:lang w:val="x-none" w:eastAsia="ar-SA" w:bidi="ar-SA"/>
    </w:r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sz w:val="20"/>
      <w:szCs w:val="20"/>
    </w:rPr>
  </w:style>
  <w:style w:type="paragraph" w:customStyle="1" w:styleId="text0">
    <w:name w:val="text 0"/>
    <w:pPr>
      <w:suppressAutoHyphens/>
      <w:spacing w:before="120"/>
      <w:jc w:val="both"/>
    </w:pPr>
    <w:rPr>
      <w:rFonts w:ascii="Arial" w:hAnsi="Arial" w:cs="Arial"/>
      <w:sz w:val="24"/>
      <w:szCs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szCs w:val="20"/>
    </w:rPr>
  </w:style>
  <w:style w:type="character" w:customStyle="1" w:styleId="HeaderChar1">
    <w:name w:val="Header Char1"/>
    <w:rPr>
      <w:rFonts w:ascii="Times New Roman" w:hAnsi="Times New Roman" w:cs="Times New Roman"/>
      <w:sz w:val="24"/>
      <w:szCs w:val="24"/>
      <w:lang w:val="x-none" w:eastAsia="ar-SA" w:bidi="ar-SA"/>
    </w:rPr>
  </w:style>
  <w:style w:type="paragraph" w:customStyle="1" w:styleId="Nzevsmlouvy">
    <w:name w:val="Název smlouvy"/>
    <w:basedOn w:val="Normln"/>
    <w:pPr>
      <w:spacing w:line="280" w:lineRule="atLeast"/>
      <w:jc w:val="center"/>
    </w:pPr>
    <w:rPr>
      <w:rFonts w:ascii="Garamond" w:hAnsi="Garamond"/>
      <w:b/>
      <w:bCs/>
      <w:sz w:val="52"/>
      <w:szCs w:val="52"/>
    </w:rPr>
  </w:style>
  <w:style w:type="paragraph" w:customStyle="1" w:styleId="Prohlen">
    <w:name w:val="Prohlášení"/>
    <w:basedOn w:val="Normln"/>
    <w:pPr>
      <w:spacing w:line="280" w:lineRule="atLeast"/>
      <w:jc w:val="center"/>
    </w:pPr>
    <w:rPr>
      <w:rFonts w:ascii="Garamond" w:hAnsi="Garamond"/>
      <w:b/>
      <w:bCs/>
    </w:rPr>
  </w:style>
  <w:style w:type="paragraph" w:customStyle="1" w:styleId="Identifikacestran">
    <w:name w:val="Identifikace stran"/>
    <w:basedOn w:val="Normln"/>
    <w:pPr>
      <w:spacing w:line="280" w:lineRule="atLeast"/>
      <w:jc w:val="center"/>
    </w:pPr>
    <w:rPr>
      <w:rFonts w:ascii="Garamond" w:hAnsi="Garamond"/>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character" w:customStyle="1" w:styleId="BalloonTextChar1">
    <w:name w:val="Balloon Text Char1"/>
    <w:rPr>
      <w:rFonts w:ascii="Times New Roman" w:hAnsi="Times New Roman" w:cs="Times New Roman"/>
      <w:sz w:val="2"/>
      <w:lang w:val="x-none" w:eastAsia="ar-SA" w:bidi="ar-SA"/>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character" w:customStyle="1" w:styleId="BodyTextIndentChar1">
    <w:name w:val="Body Text Indent Char1"/>
    <w:rPr>
      <w:rFonts w:ascii="Times New Roman" w:hAnsi="Times New Roman" w:cs="Times New Roman"/>
      <w:sz w:val="24"/>
      <w:szCs w:val="24"/>
      <w:lang w:val="x-none" w:eastAsia="ar-SA" w:bidi="ar-SA"/>
    </w:rPr>
  </w:style>
  <w:style w:type="paragraph" w:customStyle="1" w:styleId="Ploha">
    <w:name w:val="Příloha"/>
    <w:basedOn w:val="Normln"/>
    <w:pPr>
      <w:spacing w:line="280" w:lineRule="atLeast"/>
      <w:jc w:val="center"/>
    </w:pPr>
    <w:rPr>
      <w:rFonts w:ascii="Garamond" w:hAnsi="Garamond"/>
      <w:b/>
      <w:bCs/>
      <w:sz w:val="36"/>
      <w:szCs w:val="36"/>
    </w:rPr>
  </w:style>
  <w:style w:type="paragraph" w:customStyle="1" w:styleId="Smluvnstrana">
    <w:name w:val="Smluvní strana"/>
    <w:basedOn w:val="Normln"/>
    <w:pPr>
      <w:spacing w:line="280" w:lineRule="atLeast"/>
      <w:jc w:val="center"/>
    </w:pPr>
    <w:rPr>
      <w:rFonts w:ascii="Garamond" w:hAnsi="Garamond"/>
      <w:b/>
      <w:bCs/>
      <w:sz w:val="28"/>
      <w:szCs w:val="28"/>
    </w:rPr>
  </w:style>
  <w:style w:type="paragraph" w:styleId="Zpat">
    <w:name w:val="footer"/>
    <w:basedOn w:val="Normln"/>
    <w:semiHidden/>
    <w:pPr>
      <w:tabs>
        <w:tab w:val="center" w:pos="4536"/>
        <w:tab w:val="right" w:pos="9072"/>
      </w:tabs>
    </w:pPr>
  </w:style>
  <w:style w:type="character" w:customStyle="1" w:styleId="FooterChar1">
    <w:name w:val="Footer Char1"/>
    <w:rPr>
      <w:rFonts w:ascii="Times New Roman" w:eastAsia="Times New Roman" w:hAnsi="Times New Roman" w:cs="Times New Roman"/>
      <w:sz w:val="24"/>
      <w:szCs w:val="24"/>
      <w:lang w:val="x-none" w:eastAsia="ar-SA" w:bidi="ar-SA"/>
    </w:rPr>
  </w:style>
  <w:style w:type="paragraph" w:customStyle="1" w:styleId="normln0">
    <w:name w:val="normální"/>
    <w:basedOn w:val="Normln"/>
    <w:rPr>
      <w:rFonts w:ascii="Arial" w:hAnsi="Arial" w:cs="Arial"/>
    </w:rPr>
  </w:style>
  <w:style w:type="paragraph" w:customStyle="1" w:styleId="Smlouva1">
    <w:name w:val="Smlouva1"/>
    <w:basedOn w:val="Nadpis1"/>
    <w:next w:val="Smlouva2"/>
    <w:pPr>
      <w:numPr>
        <w:numId w:val="1"/>
      </w:numPr>
      <w:tabs>
        <w:tab w:val="left" w:pos="2498"/>
      </w:tabs>
      <w:spacing w:after="120"/>
    </w:pPr>
    <w:rPr>
      <w:rFonts w:ascii="Verdana" w:hAnsi="Verdana" w:cs="Times New Roman"/>
      <w:sz w:val="28"/>
      <w:szCs w:val="28"/>
    </w:rPr>
  </w:style>
  <w:style w:type="paragraph" w:customStyle="1" w:styleId="Smlouva2">
    <w:name w:val="Smlouva2"/>
    <w:basedOn w:val="Smlouva1"/>
    <w:pPr>
      <w:numPr>
        <w:ilvl w:val="1"/>
      </w:numPr>
      <w:spacing w:before="120"/>
      <w:ind w:left="36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paragraph" w:styleId="Textkomente">
    <w:name w:val="annotation text"/>
    <w:basedOn w:val="Normln"/>
    <w:semiHidden/>
    <w:rPr>
      <w:sz w:val="20"/>
      <w:szCs w:val="20"/>
    </w:rPr>
  </w:style>
  <w:style w:type="character" w:customStyle="1" w:styleId="CommentTextChar1">
    <w:name w:val="Comment Text Char1"/>
    <w:rPr>
      <w:rFonts w:ascii="Times New Roman" w:hAnsi="Times New Roman" w:cs="Times New Roman"/>
      <w:lang w:val="x-none" w:eastAsia="ar-SA" w:bidi="ar-SA"/>
    </w:rPr>
  </w:style>
  <w:style w:type="paragraph" w:customStyle="1" w:styleId="CommentSubject1">
    <w:name w:val="Comment Subject1"/>
    <w:basedOn w:val="Textkomente1"/>
    <w:next w:val="Textkomente1"/>
    <w:rPr>
      <w:b/>
      <w:bCs/>
    </w:rPr>
  </w:style>
  <w:style w:type="character" w:customStyle="1" w:styleId="CommentSubjectChar1">
    <w:name w:val="Comment Subject Char1"/>
    <w:rPr>
      <w:rFonts w:ascii="Times New Roman" w:hAnsi="Times New Roman" w:cs="Times New Roman"/>
      <w:b/>
      <w:bCs/>
      <w:sz w:val="20"/>
      <w:szCs w:val="20"/>
      <w:lang w:val="x-none" w:eastAsia="ar-SA" w:bidi="ar-SA"/>
    </w:rPr>
  </w:style>
  <w:style w:type="paragraph" w:customStyle="1" w:styleId="Smlouva4">
    <w:name w:val="Smlouva4"/>
    <w:basedOn w:val="Smlouva2"/>
    <w:pPr>
      <w:numPr>
        <w:ilvl w:val="0"/>
        <w:numId w:val="4"/>
      </w:numPr>
    </w:pPr>
    <w:rPr>
      <w:b w:val="0"/>
      <w:bCs w:val="0"/>
      <w:sz w:val="20"/>
      <w:szCs w:val="20"/>
      <w:u w:val="none"/>
    </w:rPr>
  </w:style>
  <w:style w:type="paragraph" w:customStyle="1" w:styleId="Zkladntext31">
    <w:name w:val="Základní text 31"/>
    <w:basedOn w:val="Normln"/>
    <w:pPr>
      <w:spacing w:after="240"/>
      <w:ind w:right="2160"/>
      <w:jc w:val="both"/>
    </w:pPr>
    <w:rPr>
      <w:rFonts w:ascii="Verdana" w:hAnsi="Verdana"/>
      <w:sz w:val="22"/>
      <w:szCs w:val="22"/>
    </w:rPr>
  </w:style>
  <w:style w:type="paragraph" w:customStyle="1" w:styleId="Text">
    <w:name w:val="Text"/>
    <w:basedOn w:val="Normln"/>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1">
    <w:name w:val="Základní text odsazený1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qFormat/>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rPr>
      <w:rFonts w:ascii="Times New Roman" w:hAnsi="Times New Roman" w:cs="Times New Roman"/>
      <w:sz w:val="24"/>
      <w:szCs w:val="24"/>
    </w:rPr>
  </w:style>
  <w:style w:type="character" w:styleId="Odkaznakoment">
    <w:name w:val="annotation reference"/>
    <w:semiHidden/>
    <w:rPr>
      <w:rFonts w:ascii="Times New Roman" w:hAnsi="Times New Roman" w:cs="Times New Roman"/>
      <w:sz w:val="16"/>
      <w:szCs w:val="16"/>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paragraph" w:customStyle="1" w:styleId="Textbubliny2">
    <w:name w:val="Text bubliny2"/>
    <w:basedOn w:val="Normln"/>
    <w:rPr>
      <w:rFonts w:ascii="Segoe UI" w:hAnsi="Segoe UI"/>
      <w:sz w:val="18"/>
      <w:szCs w:val="18"/>
    </w:rPr>
  </w:style>
  <w:style w:type="character" w:customStyle="1" w:styleId="BalloonTextChar2">
    <w:name w:val="Balloon Text Char2"/>
    <w:rPr>
      <w:rFonts w:ascii="Segoe UI" w:hAnsi="Segoe UI" w:cs="Segoe UI"/>
      <w:sz w:val="18"/>
      <w:szCs w:val="18"/>
      <w:lang w:val="x-none" w:eastAsia="ar-SA" w:bidi="ar-SA"/>
    </w:rPr>
  </w:style>
  <w:style w:type="paragraph" w:customStyle="1" w:styleId="Odstavecseseznamem3">
    <w:name w:val="Odstavec se seznamem3"/>
    <w:basedOn w:val="Normln"/>
    <w:pPr>
      <w:ind w:left="720"/>
    </w:pPr>
  </w:style>
  <w:style w:type="paragraph" w:customStyle="1" w:styleId="Odstavec">
    <w:name w:val="Odstavec"/>
    <w:basedOn w:val="Smlouva4"/>
    <w:qFormat/>
    <w:pPr>
      <w:keepNext w:val="0"/>
      <w:numPr>
        <w:ilvl w:val="1"/>
      </w:numPr>
      <w:tabs>
        <w:tab w:val="left" w:pos="709"/>
      </w:tabs>
    </w:pPr>
    <w:rPr>
      <w:rFonts w:ascii="Arial" w:hAnsi="Arial" w:cs="Arial"/>
    </w:rPr>
  </w:style>
  <w:style w:type="character" w:customStyle="1" w:styleId="Heading1Char1">
    <w:name w:val="Heading 1 Char1"/>
    <w:rPr>
      <w:rFonts w:ascii="Arial" w:hAnsi="Arial" w:cs="Arial"/>
      <w:b/>
      <w:bCs/>
      <w:kern w:val="1"/>
      <w:sz w:val="32"/>
      <w:szCs w:val="32"/>
      <w:lang w:val="x-none" w:eastAsia="ar-SA" w:bidi="ar-SA"/>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Smlouva2Char">
    <w:name w:val="Smlouva2 Char"/>
    <w:rPr>
      <w:rFonts w:ascii="Verdana" w:hAnsi="Verdana" w:cs="Verdana"/>
      <w:b/>
      <w:bCs/>
      <w:kern w:val="1"/>
      <w:sz w:val="24"/>
      <w:szCs w:val="24"/>
      <w:u w:val="single"/>
      <w:lang w:val="x-none" w:eastAsia="ar-SA" w:bidi="ar-SA"/>
    </w:rPr>
  </w:style>
  <w:style w:type="character" w:customStyle="1" w:styleId="Smlouva4Char">
    <w:name w:val="Smlouva4 Char"/>
    <w:basedOn w:val="Smlouva2Char"/>
    <w:rPr>
      <w:rFonts w:ascii="Verdana" w:hAnsi="Verdana" w:cs="Verdana"/>
      <w:b/>
      <w:bCs/>
      <w:kern w:val="1"/>
      <w:sz w:val="24"/>
      <w:szCs w:val="24"/>
      <w:u w:val="single"/>
      <w:lang w:val="x-none" w:eastAsia="ar-SA" w:bidi="ar-SA"/>
    </w:rPr>
  </w:style>
  <w:style w:type="character" w:customStyle="1" w:styleId="OdstavecChar">
    <w:name w:val="Odstavec Char"/>
    <w:rPr>
      <w:rFonts w:ascii="Arial" w:hAnsi="Arial" w:cs="Arial"/>
      <w:b/>
      <w:bCs/>
      <w:kern w:val="1"/>
      <w:sz w:val="24"/>
      <w:szCs w:val="24"/>
      <w:u w:val="single"/>
      <w:lang w:val="x-none" w:eastAsia="ar-SA" w:bidi="ar-SA"/>
    </w:rPr>
  </w:style>
  <w:style w:type="paragraph" w:styleId="Pedmtkomente">
    <w:name w:val="annotation subject"/>
    <w:basedOn w:val="Textkomente"/>
    <w:next w:val="Textkomente"/>
    <w:semiHidden/>
    <w:unhideWhenUsed/>
    <w:rPr>
      <w:b/>
      <w:bCs/>
    </w:rPr>
  </w:style>
  <w:style w:type="character" w:customStyle="1" w:styleId="TextkomenteChar">
    <w:name w:val="Text komentáře Char"/>
    <w:semiHidden/>
    <w:rPr>
      <w:lang w:eastAsia="ar-SA"/>
    </w:rPr>
  </w:style>
  <w:style w:type="character" w:customStyle="1" w:styleId="PedmtkomenteChar">
    <w:name w:val="Předmět komentáře Char"/>
    <w:semiHidden/>
    <w:rPr>
      <w:b/>
      <w:bCs/>
      <w:lang w:eastAsia="ar-SA"/>
    </w:rPr>
  </w:style>
  <w:style w:type="paragraph" w:styleId="Textbubliny">
    <w:name w:val="Balloon Text"/>
    <w:basedOn w:val="Normln"/>
    <w:semiHidden/>
    <w:unhideWhenUsed/>
    <w:rPr>
      <w:rFonts w:ascii="Segoe UI" w:hAnsi="Segoe UI" w:cs="Segoe UI"/>
      <w:sz w:val="18"/>
      <w:szCs w:val="18"/>
    </w:rPr>
  </w:style>
  <w:style w:type="character" w:customStyle="1" w:styleId="TextbublinyChar">
    <w:name w:val="Text bubliny Char"/>
    <w:semiHidden/>
    <w:rPr>
      <w:rFonts w:ascii="Segoe UI" w:hAnsi="Segoe UI" w:cs="Segoe UI"/>
      <w:sz w:val="18"/>
      <w:szCs w:val="18"/>
      <w:lang w:eastAsia="ar-SA"/>
    </w:rPr>
  </w:style>
  <w:style w:type="paragraph" w:customStyle="1" w:styleId="Default">
    <w:name w:val="Default"/>
    <w:rsid w:val="002B7B43"/>
    <w:pPr>
      <w:autoSpaceDE w:val="0"/>
      <w:autoSpaceDN w:val="0"/>
      <w:adjustRightInd w:val="0"/>
    </w:pPr>
    <w:rPr>
      <w:rFonts w:ascii="Cambria" w:hAnsi="Cambria" w:cs="Cambria"/>
      <w:color w:val="000000"/>
      <w:sz w:val="24"/>
      <w:szCs w:val="24"/>
    </w:rPr>
  </w:style>
  <w:style w:type="paragraph" w:customStyle="1" w:styleId="Textvbloku1">
    <w:name w:val="Text v bloku1"/>
    <w:basedOn w:val="Normln"/>
    <w:rsid w:val="00261D00"/>
    <w:pPr>
      <w:widowControl w:val="0"/>
      <w:ind w:right="-92"/>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cs="Arial"/>
      <w:b/>
      <w:bCs/>
      <w:kern w:val="1"/>
      <w:sz w:val="32"/>
      <w:szCs w:val="32"/>
    </w:rPr>
  </w:style>
  <w:style w:type="paragraph" w:styleId="Nadpis2">
    <w:name w:val="heading 2"/>
    <w:basedOn w:val="Normln"/>
    <w:next w:val="Normln"/>
    <w:qFormat/>
    <w:pPr>
      <w:keepNext/>
      <w:spacing w:before="360" w:after="60"/>
      <w:outlineLvl w:val="1"/>
    </w:pPr>
    <w:rPr>
      <w:rFonts w:ascii="Arial" w:hAnsi="Arial" w:cs="Arial"/>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rPr>
      <w:rFonts w:ascii="Arial" w:hAnsi="Arial" w:cs="Arial"/>
      <w:b/>
      <w:bCs/>
      <w:kern w:val="1"/>
      <w:sz w:val="32"/>
      <w:szCs w:val="32"/>
    </w:rPr>
  </w:style>
  <w:style w:type="character" w:customStyle="1" w:styleId="Heading2Char">
    <w:name w:val="Heading 2 Char"/>
    <w:rPr>
      <w:rFonts w:ascii="Arial" w:hAnsi="Arial" w:cs="Arial"/>
      <w:b/>
      <w:bCs/>
      <w:i/>
      <w:iCs/>
      <w:sz w:val="20"/>
      <w:szCs w:val="20"/>
    </w:rPr>
  </w:style>
  <w:style w:type="character" w:customStyle="1" w:styleId="WW8Num1z0">
    <w:name w:val="WW8Num1z0"/>
    <w:rPr>
      <w:b/>
    </w:rPr>
  </w:style>
  <w:style w:type="character" w:customStyle="1" w:styleId="WW8Num1z1">
    <w:name w:val="WW8Num1z1"/>
  </w:style>
  <w:style w:type="character" w:customStyle="1" w:styleId="WW8Num2z0">
    <w:name w:val="WW8Num2z0"/>
    <w:rPr>
      <w:rFonts w:ascii="Symbol" w:hAnsi="Symbol"/>
    </w:rPr>
  </w:style>
  <w:style w:type="character" w:customStyle="1" w:styleId="WW8Num3z0">
    <w:name w:val="WW8Num3z0"/>
  </w:style>
  <w:style w:type="character" w:customStyle="1" w:styleId="WW8Num4z0">
    <w:name w:val="WW8Num4z0"/>
  </w:style>
  <w:style w:type="character" w:customStyle="1" w:styleId="WW8Num4z2">
    <w:name w:val="WW8Num4z2"/>
    <w:rPr>
      <w:rFonts w:ascii="Verdana" w:hAnsi="Verdana"/>
      <w:sz w:val="20"/>
    </w:rPr>
  </w:style>
  <w:style w:type="character" w:customStyle="1" w:styleId="WW8Num5z0">
    <w:name w:val="WW8Num5z0"/>
  </w:style>
  <w:style w:type="character" w:customStyle="1" w:styleId="WW8Num6z0">
    <w:name w:val="WW8Num6z0"/>
  </w:style>
  <w:style w:type="character" w:customStyle="1" w:styleId="WW8Num1z2">
    <w:name w:val="WW8Num1z2"/>
  </w:style>
  <w:style w:type="character" w:customStyle="1" w:styleId="WW8Num6z1">
    <w:name w:val="WW8Num6z1"/>
  </w:style>
  <w:style w:type="character" w:customStyle="1" w:styleId="Standardnpsmoodstavce2">
    <w:name w:val="Standardní písmo odstavce2"/>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5z2">
    <w:name w:val="WW8Num5z2"/>
    <w:rPr>
      <w:rFonts w:ascii="Verdana" w:hAnsi="Verdana"/>
      <w:sz w:val="20"/>
    </w:rPr>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style>
  <w:style w:type="character" w:customStyle="1" w:styleId="WW8Num12z0">
    <w:name w:val="WW8Num12z0"/>
    <w:rPr>
      <w:rFonts w:ascii="Verdana" w:hAnsi="Verdana"/>
      <w:b/>
      <w:color w:val="auto"/>
      <w:sz w:val="28"/>
    </w:rPr>
  </w:style>
  <w:style w:type="character" w:customStyle="1" w:styleId="WW8Num12z1">
    <w:name w:val="WW8Num12z1"/>
  </w:style>
  <w:style w:type="character" w:customStyle="1" w:styleId="WW8Num12z2">
    <w:name w:val="WW8Num12z2"/>
  </w:style>
  <w:style w:type="character" w:customStyle="1" w:styleId="WW8Num13z0">
    <w:name w:val="WW8Num13z0"/>
  </w:style>
  <w:style w:type="character" w:customStyle="1" w:styleId="WW8Num14z0">
    <w:name w:val="WW8Num14z0"/>
  </w:style>
  <w:style w:type="character" w:customStyle="1" w:styleId="WW8Num15z0">
    <w:name w:val="WW8Num15z0"/>
    <w:rPr>
      <w:sz w:val="24"/>
    </w:rPr>
  </w:style>
  <w:style w:type="character" w:customStyle="1" w:styleId="WW8Num15z1">
    <w:name w:val="WW8Num15z1"/>
  </w:style>
  <w:style w:type="character" w:customStyle="1" w:styleId="WW8Num16z0">
    <w:name w:val="WW8Num16z0"/>
    <w:rPr>
      <w:rFonts w:ascii="Arial" w:hAnsi="Arial" w:cs="Aria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Standardnpsmoodstavce1">
    <w:name w:val="Standardní písmo odstavce1"/>
  </w:style>
  <w:style w:type="character" w:customStyle="1" w:styleId="BodyTextIndent2Char">
    <w:name w:val="Body Text Indent 2 Char"/>
    <w:rPr>
      <w:rFonts w:ascii="Courier New" w:hAnsi="Courier New" w:cs="Courier New"/>
      <w:sz w:val="24"/>
    </w:rPr>
  </w:style>
  <w:style w:type="character" w:customStyle="1" w:styleId="HeaderChar">
    <w:name w:val="Header Char"/>
    <w:rPr>
      <w:rFonts w:ascii="Times New Roman" w:hAnsi="Times New Roman" w:cs="Times New Roman"/>
      <w:sz w:val="24"/>
    </w:rPr>
  </w:style>
  <w:style w:type="character" w:customStyle="1" w:styleId="platne1">
    <w:name w:val="platne1"/>
  </w:style>
  <w:style w:type="character" w:customStyle="1" w:styleId="Odkaznakoment1">
    <w:name w:val="Odkaz na komentář1"/>
    <w:rPr>
      <w:sz w:val="16"/>
    </w:rPr>
  </w:style>
  <w:style w:type="character" w:customStyle="1" w:styleId="CommentTextChar">
    <w:name w:val="Comment Text Char"/>
    <w:rPr>
      <w:rFonts w:ascii="Times New Roman" w:hAnsi="Times New Roman" w:cs="Times New Roman"/>
      <w:sz w:val="20"/>
    </w:rPr>
  </w:style>
  <w:style w:type="character" w:customStyle="1" w:styleId="BalloonTextChar">
    <w:name w:val="Balloon Text Char"/>
    <w:rPr>
      <w:rFonts w:ascii="Tahoma" w:hAnsi="Tahoma" w:cs="Tahoma"/>
      <w:sz w:val="16"/>
    </w:rPr>
  </w:style>
  <w:style w:type="character" w:customStyle="1" w:styleId="BodyTextChar">
    <w:name w:val="Body Text Char"/>
    <w:rPr>
      <w:rFonts w:ascii="Times New Roman" w:hAnsi="Times New Roman" w:cs="Times New Roman"/>
      <w:sz w:val="24"/>
    </w:rPr>
  </w:style>
  <w:style w:type="character" w:styleId="Zvraznn">
    <w:name w:val="Emphasis"/>
    <w:qFormat/>
    <w:rPr>
      <w:rFonts w:ascii="Times New Roman" w:hAnsi="Times New Roman" w:cs="Times New Roman"/>
      <w:i/>
      <w:iCs/>
    </w:rPr>
  </w:style>
  <w:style w:type="character" w:customStyle="1" w:styleId="BodyText2Char">
    <w:name w:val="Body Text 2 Char"/>
    <w:rPr>
      <w:rFonts w:ascii="Times New Roman" w:hAnsi="Times New Roman" w:cs="Times New Roman"/>
      <w:sz w:val="24"/>
    </w:rPr>
  </w:style>
  <w:style w:type="character" w:customStyle="1" w:styleId="FooterChar">
    <w:name w:val="Footer Char"/>
    <w:rPr>
      <w:rFonts w:ascii="Times New Roman" w:hAnsi="Times New Roman" w:cs="Times New Roman"/>
      <w:sz w:val="24"/>
    </w:rPr>
  </w:style>
  <w:style w:type="character" w:styleId="slostrnky">
    <w:name w:val="page number"/>
    <w:semiHidden/>
    <w:rPr>
      <w:rFonts w:ascii="Times New Roman" w:hAnsi="Times New Roman" w:cs="Times New Roman"/>
    </w:rPr>
  </w:style>
  <w:style w:type="character" w:customStyle="1" w:styleId="CommentSubjectChar">
    <w:name w:val="Comment Subject Char"/>
    <w:rPr>
      <w:rFonts w:ascii="Times New Roman" w:hAnsi="Times New Roman" w:cs="Times New Roman"/>
      <w:b/>
      <w:sz w:val="20"/>
    </w:rPr>
  </w:style>
  <w:style w:type="character" w:customStyle="1" w:styleId="BodyText3Char">
    <w:name w:val="Body Text 3 Char"/>
    <w:rPr>
      <w:rFonts w:ascii="Verdana" w:hAnsi="Verdana"/>
      <w:sz w:val="24"/>
    </w:rPr>
  </w:style>
  <w:style w:type="character" w:styleId="Hypertextovodkaz">
    <w:name w:val="Hyperlink"/>
    <w:semiHidden/>
    <w:rPr>
      <w:rFonts w:ascii="Times New Roman" w:hAnsi="Times New Roman" w:cs="Times New Roman"/>
      <w:color w:val="0000FF"/>
      <w:u w:val="single"/>
    </w:rPr>
  </w:style>
  <w:style w:type="character" w:customStyle="1" w:styleId="FontStyle42">
    <w:name w:val="Font Style42"/>
    <w:rPr>
      <w:rFonts w:ascii="Courier New" w:hAnsi="Courier New" w:cs="Courier New"/>
      <w:b/>
      <w:color w:val="000000"/>
      <w:sz w:val="18"/>
    </w:rPr>
  </w:style>
  <w:style w:type="character" w:customStyle="1" w:styleId="FontStyle38">
    <w:name w:val="Font Style38"/>
    <w:rPr>
      <w:rFonts w:ascii="Courier New" w:hAnsi="Courier New" w:cs="Courier New"/>
      <w:b/>
      <w:color w:val="000000"/>
      <w:sz w:val="26"/>
    </w:rPr>
  </w:style>
  <w:style w:type="character" w:customStyle="1" w:styleId="FontStyle46">
    <w:name w:val="Font Style46"/>
    <w:rPr>
      <w:rFonts w:ascii="Courier New" w:hAnsi="Courier New" w:cs="Courier New"/>
      <w:b/>
      <w:color w:val="000000"/>
      <w:sz w:val="34"/>
    </w:rPr>
  </w:style>
  <w:style w:type="character" w:customStyle="1" w:styleId="FontStyle47">
    <w:name w:val="Font Style47"/>
    <w:rPr>
      <w:rFonts w:ascii="Courier New" w:hAnsi="Courier New" w:cs="Courier New"/>
      <w:color w:val="000000"/>
      <w:sz w:val="16"/>
    </w:rPr>
  </w:style>
  <w:style w:type="character" w:customStyle="1" w:styleId="FontStyle48">
    <w:name w:val="Font Style48"/>
    <w:rPr>
      <w:rFonts w:ascii="Courier New" w:hAnsi="Courier New" w:cs="Courier New"/>
      <w:color w:val="000000"/>
      <w:sz w:val="18"/>
    </w:rPr>
  </w:style>
  <w:style w:type="character" w:customStyle="1" w:styleId="BodyTextIndentChar">
    <w:name w:val="Body Text Indent Char"/>
    <w:rPr>
      <w:rFonts w:ascii="Times New Roman" w:hAnsi="Times New Roman" w:cs="Times New Roman"/>
      <w:sz w:val="24"/>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semiHidden/>
    <w:pPr>
      <w:spacing w:after="120"/>
    </w:pPr>
  </w:style>
  <w:style w:type="character" w:customStyle="1" w:styleId="BodyTextChar1">
    <w:name w:val="Body Text Char1"/>
    <w:rPr>
      <w:rFonts w:ascii="Times New Roman" w:hAnsi="Times New Roman" w:cs="Times New Roman"/>
      <w:sz w:val="24"/>
      <w:szCs w:val="24"/>
      <w:lang w:val="x-none" w:eastAsia="ar-SA" w:bidi="ar-SA"/>
    </w:rPr>
  </w:style>
  <w:style w:type="paragraph" w:styleId="Seznam">
    <w:name w:val="List"/>
    <w:basedOn w:val="Zkladntext"/>
    <w:semiHidden/>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rPr>
      <w:sz w:val="20"/>
      <w:szCs w:val="20"/>
    </w:rPr>
  </w:style>
  <w:style w:type="paragraph" w:customStyle="1" w:styleId="text0">
    <w:name w:val="text 0"/>
    <w:pPr>
      <w:suppressAutoHyphens/>
      <w:spacing w:before="120"/>
      <w:jc w:val="both"/>
    </w:pPr>
    <w:rPr>
      <w:rFonts w:ascii="Arial" w:hAnsi="Arial" w:cs="Arial"/>
      <w:sz w:val="24"/>
      <w:szCs w:val="24"/>
      <w:lang w:eastAsia="ar-SA"/>
    </w:rPr>
  </w:style>
  <w:style w:type="paragraph" w:customStyle="1" w:styleId="bod">
    <w:name w:val="bod"/>
    <w:pPr>
      <w:tabs>
        <w:tab w:val="left" w:pos="388"/>
      </w:tabs>
      <w:suppressAutoHyphens/>
      <w:spacing w:before="120"/>
      <w:ind w:left="386" w:hanging="386"/>
      <w:jc w:val="both"/>
    </w:pPr>
    <w:rPr>
      <w:rFonts w:ascii="Arial" w:hAnsi="Arial" w:cs="Arial"/>
      <w:sz w:val="24"/>
      <w:szCs w:val="24"/>
      <w:lang w:eastAsia="ar-SA"/>
    </w:rPr>
  </w:style>
  <w:style w:type="paragraph" w:customStyle="1" w:styleId="Zkladntextodsazen21">
    <w:name w:val="Základní text odsazený 21"/>
    <w:basedOn w:val="Normln"/>
    <w:pPr>
      <w:ind w:left="360"/>
      <w:jc w:val="both"/>
    </w:pPr>
    <w:rPr>
      <w:rFonts w:ascii="Courier New" w:hAnsi="Courier New" w:cs="Courier New"/>
    </w:rPr>
  </w:style>
  <w:style w:type="paragraph" w:styleId="Zhlav">
    <w:name w:val="header"/>
    <w:basedOn w:val="Normln"/>
    <w:semiHidden/>
    <w:pPr>
      <w:tabs>
        <w:tab w:val="center" w:pos="4536"/>
        <w:tab w:val="right" w:pos="9072"/>
      </w:tabs>
      <w:jc w:val="both"/>
    </w:pPr>
    <w:rPr>
      <w:sz w:val="20"/>
      <w:szCs w:val="20"/>
    </w:rPr>
  </w:style>
  <w:style w:type="character" w:customStyle="1" w:styleId="HeaderChar1">
    <w:name w:val="Header Char1"/>
    <w:rPr>
      <w:rFonts w:ascii="Times New Roman" w:hAnsi="Times New Roman" w:cs="Times New Roman"/>
      <w:sz w:val="24"/>
      <w:szCs w:val="24"/>
      <w:lang w:val="x-none" w:eastAsia="ar-SA" w:bidi="ar-SA"/>
    </w:rPr>
  </w:style>
  <w:style w:type="paragraph" w:customStyle="1" w:styleId="Nzevsmlouvy">
    <w:name w:val="Název smlouvy"/>
    <w:basedOn w:val="Normln"/>
    <w:pPr>
      <w:spacing w:line="280" w:lineRule="atLeast"/>
      <w:jc w:val="center"/>
    </w:pPr>
    <w:rPr>
      <w:rFonts w:ascii="Garamond" w:hAnsi="Garamond"/>
      <w:b/>
      <w:bCs/>
      <w:sz w:val="52"/>
      <w:szCs w:val="52"/>
    </w:rPr>
  </w:style>
  <w:style w:type="paragraph" w:customStyle="1" w:styleId="Prohlen">
    <w:name w:val="Prohlášení"/>
    <w:basedOn w:val="Normln"/>
    <w:pPr>
      <w:spacing w:line="280" w:lineRule="atLeast"/>
      <w:jc w:val="center"/>
    </w:pPr>
    <w:rPr>
      <w:rFonts w:ascii="Garamond" w:hAnsi="Garamond"/>
      <w:b/>
      <w:bCs/>
    </w:rPr>
  </w:style>
  <w:style w:type="paragraph" w:customStyle="1" w:styleId="Identifikacestran">
    <w:name w:val="Identifikace stran"/>
    <w:basedOn w:val="Normln"/>
    <w:pPr>
      <w:spacing w:line="280" w:lineRule="atLeast"/>
      <w:jc w:val="center"/>
    </w:pPr>
    <w:rPr>
      <w:rFonts w:ascii="Garamond" w:hAnsi="Garamond"/>
    </w:rPr>
  </w:style>
  <w:style w:type="paragraph" w:customStyle="1" w:styleId="Textkomente1">
    <w:name w:val="Text komentáře1"/>
    <w:basedOn w:val="Normln"/>
    <w:rPr>
      <w:sz w:val="20"/>
      <w:szCs w:val="20"/>
    </w:rPr>
  </w:style>
  <w:style w:type="paragraph" w:customStyle="1" w:styleId="Textbubliny1">
    <w:name w:val="Text bubliny1"/>
    <w:basedOn w:val="Normln"/>
    <w:rPr>
      <w:rFonts w:ascii="Tahoma" w:hAnsi="Tahoma" w:cs="Tahoma"/>
      <w:sz w:val="16"/>
      <w:szCs w:val="16"/>
    </w:rPr>
  </w:style>
  <w:style w:type="character" w:customStyle="1" w:styleId="BalloonTextChar1">
    <w:name w:val="Balloon Text Char1"/>
    <w:rPr>
      <w:rFonts w:ascii="Times New Roman" w:hAnsi="Times New Roman" w:cs="Times New Roman"/>
      <w:sz w:val="2"/>
      <w:lang w:val="x-none" w:eastAsia="ar-SA" w:bidi="ar-SA"/>
    </w:rPr>
  </w:style>
  <w:style w:type="paragraph" w:styleId="Obsah1">
    <w:name w:val="toc 1"/>
    <w:basedOn w:val="Normln"/>
    <w:next w:val="Normln"/>
    <w:autoRedefine/>
    <w:semiHidden/>
    <w:pPr>
      <w:spacing w:after="120"/>
      <w:jc w:val="both"/>
    </w:pPr>
  </w:style>
  <w:style w:type="paragraph" w:customStyle="1" w:styleId="Zkladntextodsazen1">
    <w:name w:val="Základní text odsazený1"/>
    <w:basedOn w:val="Normln"/>
    <w:pPr>
      <w:spacing w:after="120" w:line="480" w:lineRule="auto"/>
    </w:pPr>
  </w:style>
  <w:style w:type="character" w:customStyle="1" w:styleId="BodyTextIndentChar1">
    <w:name w:val="Body Text Indent Char1"/>
    <w:rPr>
      <w:rFonts w:ascii="Times New Roman" w:hAnsi="Times New Roman" w:cs="Times New Roman"/>
      <w:sz w:val="24"/>
      <w:szCs w:val="24"/>
      <w:lang w:val="x-none" w:eastAsia="ar-SA" w:bidi="ar-SA"/>
    </w:rPr>
  </w:style>
  <w:style w:type="paragraph" w:customStyle="1" w:styleId="Ploha">
    <w:name w:val="Příloha"/>
    <w:basedOn w:val="Normln"/>
    <w:pPr>
      <w:spacing w:line="280" w:lineRule="atLeast"/>
      <w:jc w:val="center"/>
    </w:pPr>
    <w:rPr>
      <w:rFonts w:ascii="Garamond" w:hAnsi="Garamond"/>
      <w:b/>
      <w:bCs/>
      <w:sz w:val="36"/>
      <w:szCs w:val="36"/>
    </w:rPr>
  </w:style>
  <w:style w:type="paragraph" w:customStyle="1" w:styleId="Smluvnstrana">
    <w:name w:val="Smluvní strana"/>
    <w:basedOn w:val="Normln"/>
    <w:pPr>
      <w:spacing w:line="280" w:lineRule="atLeast"/>
      <w:jc w:val="center"/>
    </w:pPr>
    <w:rPr>
      <w:rFonts w:ascii="Garamond" w:hAnsi="Garamond"/>
      <w:b/>
      <w:bCs/>
      <w:sz w:val="28"/>
      <w:szCs w:val="28"/>
    </w:rPr>
  </w:style>
  <w:style w:type="paragraph" w:styleId="Zpat">
    <w:name w:val="footer"/>
    <w:basedOn w:val="Normln"/>
    <w:semiHidden/>
    <w:pPr>
      <w:tabs>
        <w:tab w:val="center" w:pos="4536"/>
        <w:tab w:val="right" w:pos="9072"/>
      </w:tabs>
    </w:pPr>
  </w:style>
  <w:style w:type="character" w:customStyle="1" w:styleId="FooterChar1">
    <w:name w:val="Footer Char1"/>
    <w:rPr>
      <w:rFonts w:ascii="Times New Roman" w:eastAsia="Times New Roman" w:hAnsi="Times New Roman" w:cs="Times New Roman"/>
      <w:sz w:val="24"/>
      <w:szCs w:val="24"/>
      <w:lang w:val="x-none" w:eastAsia="ar-SA" w:bidi="ar-SA"/>
    </w:rPr>
  </w:style>
  <w:style w:type="paragraph" w:customStyle="1" w:styleId="normln0">
    <w:name w:val="normální"/>
    <w:basedOn w:val="Normln"/>
    <w:rPr>
      <w:rFonts w:ascii="Arial" w:hAnsi="Arial" w:cs="Arial"/>
    </w:rPr>
  </w:style>
  <w:style w:type="paragraph" w:customStyle="1" w:styleId="Smlouva1">
    <w:name w:val="Smlouva1"/>
    <w:basedOn w:val="Nadpis1"/>
    <w:next w:val="Smlouva2"/>
    <w:pPr>
      <w:numPr>
        <w:numId w:val="1"/>
      </w:numPr>
      <w:tabs>
        <w:tab w:val="left" w:pos="2498"/>
      </w:tabs>
      <w:spacing w:after="120"/>
    </w:pPr>
    <w:rPr>
      <w:rFonts w:ascii="Verdana" w:hAnsi="Verdana" w:cs="Times New Roman"/>
      <w:sz w:val="28"/>
      <w:szCs w:val="28"/>
    </w:rPr>
  </w:style>
  <w:style w:type="paragraph" w:customStyle="1" w:styleId="Smlouva2">
    <w:name w:val="Smlouva2"/>
    <w:basedOn w:val="Smlouva1"/>
    <w:pPr>
      <w:numPr>
        <w:ilvl w:val="1"/>
      </w:numPr>
      <w:spacing w:before="120"/>
      <w:ind w:left="36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paragraph" w:styleId="Textkomente">
    <w:name w:val="annotation text"/>
    <w:basedOn w:val="Normln"/>
    <w:semiHidden/>
    <w:rPr>
      <w:sz w:val="20"/>
      <w:szCs w:val="20"/>
    </w:rPr>
  </w:style>
  <w:style w:type="character" w:customStyle="1" w:styleId="CommentTextChar1">
    <w:name w:val="Comment Text Char1"/>
    <w:rPr>
      <w:rFonts w:ascii="Times New Roman" w:hAnsi="Times New Roman" w:cs="Times New Roman"/>
      <w:lang w:val="x-none" w:eastAsia="ar-SA" w:bidi="ar-SA"/>
    </w:rPr>
  </w:style>
  <w:style w:type="paragraph" w:customStyle="1" w:styleId="CommentSubject1">
    <w:name w:val="Comment Subject1"/>
    <w:basedOn w:val="Textkomente1"/>
    <w:next w:val="Textkomente1"/>
    <w:rPr>
      <w:b/>
      <w:bCs/>
    </w:rPr>
  </w:style>
  <w:style w:type="character" w:customStyle="1" w:styleId="CommentSubjectChar1">
    <w:name w:val="Comment Subject Char1"/>
    <w:rPr>
      <w:rFonts w:ascii="Times New Roman" w:hAnsi="Times New Roman" w:cs="Times New Roman"/>
      <w:b/>
      <w:bCs/>
      <w:sz w:val="20"/>
      <w:szCs w:val="20"/>
      <w:lang w:val="x-none" w:eastAsia="ar-SA" w:bidi="ar-SA"/>
    </w:rPr>
  </w:style>
  <w:style w:type="paragraph" w:customStyle="1" w:styleId="Smlouva4">
    <w:name w:val="Smlouva4"/>
    <w:basedOn w:val="Smlouva2"/>
    <w:pPr>
      <w:numPr>
        <w:ilvl w:val="0"/>
        <w:numId w:val="4"/>
      </w:numPr>
    </w:pPr>
    <w:rPr>
      <w:b w:val="0"/>
      <w:bCs w:val="0"/>
      <w:sz w:val="20"/>
      <w:szCs w:val="20"/>
      <w:u w:val="none"/>
    </w:rPr>
  </w:style>
  <w:style w:type="paragraph" w:customStyle="1" w:styleId="Zkladntext31">
    <w:name w:val="Základní text 31"/>
    <w:basedOn w:val="Normln"/>
    <w:pPr>
      <w:spacing w:after="240"/>
      <w:ind w:right="2160"/>
      <w:jc w:val="both"/>
    </w:pPr>
    <w:rPr>
      <w:rFonts w:ascii="Verdana" w:hAnsi="Verdana"/>
      <w:sz w:val="22"/>
      <w:szCs w:val="22"/>
    </w:rPr>
  </w:style>
  <w:style w:type="paragraph" w:customStyle="1" w:styleId="Text">
    <w:name w:val="Text"/>
    <w:basedOn w:val="Normln"/>
  </w:style>
  <w:style w:type="paragraph" w:customStyle="1" w:styleId="Style10">
    <w:name w:val="Style10"/>
    <w:basedOn w:val="Normln"/>
    <w:pPr>
      <w:widowControl w:val="0"/>
      <w:autoSpaceDE w:val="0"/>
    </w:pPr>
    <w:rPr>
      <w:rFonts w:ascii="Courier New" w:hAnsi="Courier New" w:cs="Courier New"/>
    </w:rPr>
  </w:style>
  <w:style w:type="paragraph" w:customStyle="1" w:styleId="Style29">
    <w:name w:val="Style29"/>
    <w:basedOn w:val="Normln"/>
    <w:pPr>
      <w:widowControl w:val="0"/>
      <w:autoSpaceDE w:val="0"/>
    </w:pPr>
    <w:rPr>
      <w:rFonts w:ascii="Courier New" w:hAnsi="Courier New" w:cs="Courier New"/>
    </w:rPr>
  </w:style>
  <w:style w:type="paragraph" w:customStyle="1" w:styleId="Style31">
    <w:name w:val="Style31"/>
    <w:basedOn w:val="Normln"/>
    <w:pPr>
      <w:widowControl w:val="0"/>
      <w:autoSpaceDE w:val="0"/>
    </w:pPr>
    <w:rPr>
      <w:rFonts w:ascii="Courier New" w:hAnsi="Courier New" w:cs="Courier New"/>
    </w:rPr>
  </w:style>
  <w:style w:type="paragraph" w:customStyle="1" w:styleId="Style32">
    <w:name w:val="Style32"/>
    <w:basedOn w:val="Normln"/>
    <w:pPr>
      <w:widowControl w:val="0"/>
      <w:autoSpaceDE w:val="0"/>
    </w:pPr>
    <w:rPr>
      <w:rFonts w:ascii="Courier New" w:hAnsi="Courier New" w:cs="Courier New"/>
    </w:rPr>
  </w:style>
  <w:style w:type="paragraph" w:customStyle="1" w:styleId="Style33">
    <w:name w:val="Style33"/>
    <w:basedOn w:val="Normln"/>
    <w:pPr>
      <w:widowControl w:val="0"/>
      <w:autoSpaceDE w:val="0"/>
      <w:spacing w:line="312" w:lineRule="exact"/>
      <w:jc w:val="center"/>
    </w:pPr>
    <w:rPr>
      <w:rFonts w:ascii="Courier New" w:hAnsi="Courier New" w:cs="Courier New"/>
    </w:rPr>
  </w:style>
  <w:style w:type="paragraph" w:customStyle="1" w:styleId="Style35">
    <w:name w:val="Style35"/>
    <w:basedOn w:val="Normln"/>
    <w:pPr>
      <w:widowControl w:val="0"/>
      <w:autoSpaceDE w:val="0"/>
    </w:pPr>
    <w:rPr>
      <w:rFonts w:ascii="Courier New" w:hAnsi="Courier New" w:cs="Courier New"/>
    </w:rPr>
  </w:style>
  <w:style w:type="paragraph" w:customStyle="1" w:styleId="Style36">
    <w:name w:val="Style36"/>
    <w:basedOn w:val="Normln"/>
    <w:pPr>
      <w:widowControl w:val="0"/>
      <w:autoSpaceDE w:val="0"/>
    </w:pPr>
    <w:rPr>
      <w:rFonts w:ascii="Courier New" w:hAnsi="Courier New" w:cs="Courier New"/>
    </w:rPr>
  </w:style>
  <w:style w:type="paragraph" w:customStyle="1" w:styleId="Zkladntextodsazen11">
    <w:name w:val="Základní text odsazený11"/>
    <w:basedOn w:val="Normln"/>
    <w:pPr>
      <w:spacing w:after="120"/>
      <w:ind w:left="283"/>
    </w:pPr>
  </w:style>
  <w:style w:type="paragraph" w:customStyle="1" w:styleId="Odstavecseseznamem1">
    <w:name w:val="Odstavec se seznamem1"/>
    <w:basedOn w:val="Normln"/>
    <w:pPr>
      <w:ind w:left="720"/>
    </w:pPr>
    <w:rPr>
      <w:rFonts w:ascii="Calibri" w:hAnsi="Calibri"/>
      <w:sz w:val="22"/>
      <w:szCs w:val="22"/>
    </w:rPr>
  </w:style>
  <w:style w:type="paragraph" w:customStyle="1" w:styleId="Obsahrmce">
    <w:name w:val="Obsah rámce"/>
    <w:basedOn w:val="Zkladntext"/>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dstavecseseznamem2">
    <w:name w:val="Odstavec se seznamem2"/>
    <w:basedOn w:val="Normln"/>
    <w:qFormat/>
    <w:pPr>
      <w:suppressAutoHyphens w:val="0"/>
      <w:ind w:left="720"/>
    </w:pPr>
    <w:rPr>
      <w:rFonts w:ascii="Calibri" w:hAnsi="Calibri"/>
      <w:sz w:val="22"/>
      <w:szCs w:val="22"/>
      <w:lang w:eastAsia="en-US"/>
    </w:rPr>
  </w:style>
  <w:style w:type="paragraph" w:styleId="Zkladntextodsazen">
    <w:name w:val="Body Text Indent"/>
    <w:basedOn w:val="Normln"/>
    <w:semiHidden/>
    <w:pPr>
      <w:suppressAutoHyphens w:val="0"/>
      <w:spacing w:after="120" w:line="480" w:lineRule="auto"/>
    </w:pPr>
    <w:rPr>
      <w:lang w:eastAsia="cs-CZ"/>
    </w:rPr>
  </w:style>
  <w:style w:type="character" w:customStyle="1" w:styleId="BodyText2Char1">
    <w:name w:val="Body Text 2 Char1"/>
    <w:rPr>
      <w:rFonts w:ascii="Times New Roman" w:hAnsi="Times New Roman" w:cs="Times New Roman"/>
      <w:sz w:val="24"/>
      <w:szCs w:val="24"/>
    </w:rPr>
  </w:style>
  <w:style w:type="character" w:styleId="Odkaznakoment">
    <w:name w:val="annotation reference"/>
    <w:semiHidden/>
    <w:rPr>
      <w:rFonts w:ascii="Times New Roman" w:hAnsi="Times New Roman" w:cs="Times New Roman"/>
      <w:sz w:val="16"/>
      <w:szCs w:val="16"/>
    </w:rPr>
  </w:style>
  <w:style w:type="paragraph" w:customStyle="1" w:styleId="Revize1">
    <w:name w:val="Revize1"/>
    <w:hidden/>
    <w:rPr>
      <w:sz w:val="24"/>
      <w:szCs w:val="24"/>
      <w:lang w:eastAsia="ar-SA"/>
    </w:rPr>
  </w:style>
  <w:style w:type="paragraph" w:customStyle="1" w:styleId="Bezmezer1">
    <w:name w:val="Bez mezer1"/>
    <w:pPr>
      <w:suppressAutoHyphens/>
    </w:pPr>
    <w:rPr>
      <w:sz w:val="24"/>
      <w:szCs w:val="24"/>
      <w:lang w:eastAsia="ar-SA"/>
    </w:rPr>
  </w:style>
  <w:style w:type="paragraph" w:customStyle="1" w:styleId="Textbubliny2">
    <w:name w:val="Text bubliny2"/>
    <w:basedOn w:val="Normln"/>
    <w:rPr>
      <w:rFonts w:ascii="Segoe UI" w:hAnsi="Segoe UI"/>
      <w:sz w:val="18"/>
      <w:szCs w:val="18"/>
    </w:rPr>
  </w:style>
  <w:style w:type="character" w:customStyle="1" w:styleId="BalloonTextChar2">
    <w:name w:val="Balloon Text Char2"/>
    <w:rPr>
      <w:rFonts w:ascii="Segoe UI" w:hAnsi="Segoe UI" w:cs="Segoe UI"/>
      <w:sz w:val="18"/>
      <w:szCs w:val="18"/>
      <w:lang w:val="x-none" w:eastAsia="ar-SA" w:bidi="ar-SA"/>
    </w:rPr>
  </w:style>
  <w:style w:type="paragraph" w:customStyle="1" w:styleId="Odstavecseseznamem3">
    <w:name w:val="Odstavec se seznamem3"/>
    <w:basedOn w:val="Normln"/>
    <w:pPr>
      <w:ind w:left="720"/>
    </w:pPr>
  </w:style>
  <w:style w:type="paragraph" w:customStyle="1" w:styleId="Odstavec">
    <w:name w:val="Odstavec"/>
    <w:basedOn w:val="Smlouva4"/>
    <w:qFormat/>
    <w:pPr>
      <w:keepNext w:val="0"/>
      <w:numPr>
        <w:ilvl w:val="1"/>
      </w:numPr>
      <w:tabs>
        <w:tab w:val="left" w:pos="709"/>
      </w:tabs>
    </w:pPr>
    <w:rPr>
      <w:rFonts w:ascii="Arial" w:hAnsi="Arial" w:cs="Arial"/>
    </w:rPr>
  </w:style>
  <w:style w:type="character" w:customStyle="1" w:styleId="Heading1Char1">
    <w:name w:val="Heading 1 Char1"/>
    <w:rPr>
      <w:rFonts w:ascii="Arial" w:hAnsi="Arial" w:cs="Arial"/>
      <w:b/>
      <w:bCs/>
      <w:kern w:val="1"/>
      <w:sz w:val="32"/>
      <w:szCs w:val="32"/>
      <w:lang w:val="x-none" w:eastAsia="ar-SA" w:bidi="ar-SA"/>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Smlouva2Char">
    <w:name w:val="Smlouva2 Char"/>
    <w:rPr>
      <w:rFonts w:ascii="Verdana" w:hAnsi="Verdana" w:cs="Verdana"/>
      <w:b/>
      <w:bCs/>
      <w:kern w:val="1"/>
      <w:sz w:val="24"/>
      <w:szCs w:val="24"/>
      <w:u w:val="single"/>
      <w:lang w:val="x-none" w:eastAsia="ar-SA" w:bidi="ar-SA"/>
    </w:rPr>
  </w:style>
  <w:style w:type="character" w:customStyle="1" w:styleId="Smlouva4Char">
    <w:name w:val="Smlouva4 Char"/>
    <w:basedOn w:val="Smlouva2Char"/>
    <w:rPr>
      <w:rFonts w:ascii="Verdana" w:hAnsi="Verdana" w:cs="Verdana"/>
      <w:b/>
      <w:bCs/>
      <w:kern w:val="1"/>
      <w:sz w:val="24"/>
      <w:szCs w:val="24"/>
      <w:u w:val="single"/>
      <w:lang w:val="x-none" w:eastAsia="ar-SA" w:bidi="ar-SA"/>
    </w:rPr>
  </w:style>
  <w:style w:type="character" w:customStyle="1" w:styleId="OdstavecChar">
    <w:name w:val="Odstavec Char"/>
    <w:rPr>
      <w:rFonts w:ascii="Arial" w:hAnsi="Arial" w:cs="Arial"/>
      <w:b/>
      <w:bCs/>
      <w:kern w:val="1"/>
      <w:sz w:val="24"/>
      <w:szCs w:val="24"/>
      <w:u w:val="single"/>
      <w:lang w:val="x-none" w:eastAsia="ar-SA" w:bidi="ar-SA"/>
    </w:rPr>
  </w:style>
  <w:style w:type="paragraph" w:styleId="Pedmtkomente">
    <w:name w:val="annotation subject"/>
    <w:basedOn w:val="Textkomente"/>
    <w:next w:val="Textkomente"/>
    <w:semiHidden/>
    <w:unhideWhenUsed/>
    <w:rPr>
      <w:b/>
      <w:bCs/>
    </w:rPr>
  </w:style>
  <w:style w:type="character" w:customStyle="1" w:styleId="TextkomenteChar">
    <w:name w:val="Text komentáře Char"/>
    <w:semiHidden/>
    <w:rPr>
      <w:lang w:eastAsia="ar-SA"/>
    </w:rPr>
  </w:style>
  <w:style w:type="character" w:customStyle="1" w:styleId="PedmtkomenteChar">
    <w:name w:val="Předmět komentáře Char"/>
    <w:semiHidden/>
    <w:rPr>
      <w:b/>
      <w:bCs/>
      <w:lang w:eastAsia="ar-SA"/>
    </w:rPr>
  </w:style>
  <w:style w:type="paragraph" w:styleId="Textbubliny">
    <w:name w:val="Balloon Text"/>
    <w:basedOn w:val="Normln"/>
    <w:semiHidden/>
    <w:unhideWhenUsed/>
    <w:rPr>
      <w:rFonts w:ascii="Segoe UI" w:hAnsi="Segoe UI" w:cs="Segoe UI"/>
      <w:sz w:val="18"/>
      <w:szCs w:val="18"/>
    </w:rPr>
  </w:style>
  <w:style w:type="character" w:customStyle="1" w:styleId="TextbublinyChar">
    <w:name w:val="Text bubliny Char"/>
    <w:semiHidden/>
    <w:rPr>
      <w:rFonts w:ascii="Segoe UI" w:hAnsi="Segoe UI" w:cs="Segoe UI"/>
      <w:sz w:val="18"/>
      <w:szCs w:val="18"/>
      <w:lang w:eastAsia="ar-SA"/>
    </w:rPr>
  </w:style>
  <w:style w:type="paragraph" w:customStyle="1" w:styleId="Default">
    <w:name w:val="Default"/>
    <w:rsid w:val="002B7B43"/>
    <w:pPr>
      <w:autoSpaceDE w:val="0"/>
      <w:autoSpaceDN w:val="0"/>
      <w:adjustRightInd w:val="0"/>
    </w:pPr>
    <w:rPr>
      <w:rFonts w:ascii="Cambria" w:hAnsi="Cambria" w:cs="Cambria"/>
      <w:color w:val="000000"/>
      <w:sz w:val="24"/>
      <w:szCs w:val="24"/>
    </w:rPr>
  </w:style>
  <w:style w:type="paragraph" w:customStyle="1" w:styleId="Textvbloku1">
    <w:name w:val="Text v bloku1"/>
    <w:basedOn w:val="Normln"/>
    <w:rsid w:val="00261D00"/>
    <w:pPr>
      <w:widowControl w:val="0"/>
      <w:ind w:right="-9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645790">
      <w:bodyDiv w:val="1"/>
      <w:marLeft w:val="0"/>
      <w:marRight w:val="0"/>
      <w:marTop w:val="0"/>
      <w:marBottom w:val="0"/>
      <w:divBdr>
        <w:top w:val="none" w:sz="0" w:space="0" w:color="auto"/>
        <w:left w:val="none" w:sz="0" w:space="0" w:color="auto"/>
        <w:bottom w:val="none" w:sz="0" w:space="0" w:color="auto"/>
        <w:right w:val="none" w:sz="0" w:space="0" w:color="auto"/>
      </w:divBdr>
    </w:div>
    <w:div w:id="191712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ales@amedis.cz" TargetMode="External"/><Relationship Id="rId14" Type="http://schemas.microsoft.com/office/2011/relationships/people" Target="peop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CE5BE-2997-4709-8895-7C42B40D7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5986</Words>
  <Characters>35566</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KUPNÍ SMLOUVA č</vt:lpstr>
    </vt:vector>
  </TitlesOfParts>
  <Company/>
  <LinksUpToDate>false</LinksUpToDate>
  <CharactersWithSpaces>41470</CharactersWithSpaces>
  <SharedDoc>false</SharedDoc>
  <HLinks>
    <vt:vector size="6" baseType="variant">
      <vt:variant>
        <vt:i4>3604503</vt:i4>
      </vt:variant>
      <vt:variant>
        <vt:i4>6</vt:i4>
      </vt:variant>
      <vt:variant>
        <vt:i4>0</vt:i4>
      </vt:variant>
      <vt:variant>
        <vt:i4>5</vt:i4>
      </vt:variant>
      <vt:variant>
        <vt:lpwstr>mailto:sales@amedis.cz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subject/>
  <dc:creator>Sempron</dc:creator>
  <cp:keywords/>
  <dc:description/>
  <cp:lastModifiedBy>Roman Hlaváč</cp:lastModifiedBy>
  <cp:revision>13</cp:revision>
  <cp:lastPrinted>2018-10-23T07:42:00Z</cp:lastPrinted>
  <dcterms:created xsi:type="dcterms:W3CDTF">2018-10-03T05:10:00Z</dcterms:created>
  <dcterms:modified xsi:type="dcterms:W3CDTF">2018-10-23T07:42:00Z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1R2ntsh5m6vCfRnnAQagGH7GxFfTI2yuNoET56pTWrGG2DumJUbAD2Q2JTakeQ+HhlxDt8kVyO2ylxvZj9uqQnnlkMzbIHhbifCpclzAITXLr1umNZbZC+x3Y6AzEN9ge1RqY7dzybYk2FcOM5bvx05O/iLt/gjVj7pQhFezwERREpQnTz0IWA6nFnxiOT9t</vt:lpwstr>
  </property>
</Properties>
</file>